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70B24" w:rsidRDefault="00617A35" w:rsidP="005653B6">
      <w:pPr>
        <w:pStyle w:val="Normalny1"/>
        <w:tabs>
          <w:tab w:val="left" w:pos="5387"/>
        </w:tabs>
        <w:autoSpaceDE w:val="0"/>
        <w:rPr>
          <w:rFonts w:ascii="Tahoma" w:hAnsi="Tahoma"/>
          <w:b/>
          <w:bCs/>
          <w:sz w:val="14"/>
          <w:szCs w:val="14"/>
        </w:rPr>
      </w:pPr>
      <w:r>
        <w:rPr>
          <w:rFonts w:ascii="Tahoma" w:hAnsi="Tahoma"/>
          <w:b/>
          <w:bCs/>
          <w:sz w:val="14"/>
          <w:szCs w:val="14"/>
        </w:rPr>
        <w:t xml:space="preserve">    </w:t>
      </w:r>
      <w:r>
        <w:rPr>
          <w:rFonts w:ascii="Tahoma" w:hAnsi="Tahoma"/>
          <w:b/>
          <w:bCs/>
          <w:sz w:val="14"/>
          <w:szCs w:val="14"/>
        </w:rPr>
        <w:tab/>
      </w:r>
    </w:p>
    <w:p w:rsidR="008A7DCE" w:rsidRPr="002F4A3B" w:rsidRDefault="003F3EBD" w:rsidP="002F4A3B">
      <w:pPr>
        <w:pStyle w:val="Normalny1"/>
        <w:tabs>
          <w:tab w:val="left" w:pos="5103"/>
        </w:tabs>
        <w:autoSpaceDE w:val="0"/>
        <w:ind w:left="5103"/>
        <w:jc w:val="right"/>
        <w:rPr>
          <w:rFonts w:cs="Times New Roman"/>
          <w:b/>
          <w:bCs/>
          <w:sz w:val="20"/>
          <w:szCs w:val="20"/>
          <w:lang w:eastAsia="pl-PL"/>
        </w:rPr>
      </w:pPr>
      <w:r>
        <w:rPr>
          <w:rFonts w:cs="Times New Roman"/>
          <w:b/>
          <w:bCs/>
          <w:sz w:val="20"/>
          <w:szCs w:val="20"/>
          <w:lang w:eastAsia="pl-PL"/>
        </w:rPr>
        <w:tab/>
      </w:r>
      <w:r>
        <w:rPr>
          <w:rFonts w:cs="Times New Roman"/>
          <w:b/>
          <w:bCs/>
          <w:sz w:val="20"/>
          <w:szCs w:val="20"/>
          <w:lang w:eastAsia="pl-PL"/>
        </w:rPr>
        <w:tab/>
      </w:r>
      <w:r>
        <w:rPr>
          <w:rFonts w:cs="Times New Roman"/>
          <w:b/>
          <w:bCs/>
          <w:sz w:val="20"/>
          <w:szCs w:val="20"/>
          <w:lang w:eastAsia="pl-PL"/>
        </w:rPr>
        <w:tab/>
        <w:t xml:space="preserve"> </w:t>
      </w:r>
      <w:r w:rsidR="002A760D">
        <w:rPr>
          <w:rFonts w:cs="Times New Roman"/>
          <w:b/>
          <w:bCs/>
          <w:sz w:val="20"/>
          <w:szCs w:val="20"/>
          <w:lang w:eastAsia="pl-PL"/>
        </w:rPr>
        <w:t xml:space="preserve">Załącznik nr </w:t>
      </w:r>
      <w:r w:rsidR="00690E19">
        <w:rPr>
          <w:rFonts w:cs="Times New Roman"/>
          <w:b/>
          <w:bCs/>
          <w:sz w:val="20"/>
          <w:szCs w:val="20"/>
          <w:lang w:eastAsia="pl-PL"/>
        </w:rPr>
        <w:t>1</w:t>
      </w:r>
      <w:r w:rsidR="005653B6" w:rsidRPr="003F3EBD">
        <w:rPr>
          <w:rFonts w:cs="Times New Roman"/>
          <w:b/>
          <w:bCs/>
          <w:sz w:val="20"/>
          <w:szCs w:val="20"/>
          <w:lang w:eastAsia="pl-PL"/>
        </w:rPr>
        <w:t xml:space="preserve"> do SIWZ</w:t>
      </w:r>
    </w:p>
    <w:p w:rsidR="008A7DCE" w:rsidRPr="003F3EBD" w:rsidRDefault="008A7DCE" w:rsidP="00972CAE">
      <w:pPr>
        <w:rPr>
          <w:sz w:val="20"/>
          <w:szCs w:val="20"/>
        </w:rPr>
      </w:pPr>
      <w:r w:rsidRPr="003F3EBD">
        <w:rPr>
          <w:sz w:val="20"/>
          <w:szCs w:val="20"/>
        </w:rPr>
        <w:t>…………………………………</w:t>
      </w:r>
    </w:p>
    <w:p w:rsidR="0034404D" w:rsidRDefault="00A2500F" w:rsidP="008729AB">
      <w:pPr>
        <w:rPr>
          <w:sz w:val="20"/>
          <w:szCs w:val="20"/>
        </w:rPr>
      </w:pPr>
      <w:r w:rsidRPr="003F3EBD">
        <w:rPr>
          <w:sz w:val="20"/>
          <w:szCs w:val="20"/>
        </w:rPr>
        <w:t>(pieczęć adresowa Wykonawcy)</w:t>
      </w:r>
    </w:p>
    <w:p w:rsidR="00E33B0C" w:rsidRPr="003F3EBD" w:rsidRDefault="00E33B0C" w:rsidP="008729AB">
      <w:pPr>
        <w:rPr>
          <w:sz w:val="20"/>
          <w:szCs w:val="20"/>
        </w:rPr>
      </w:pPr>
    </w:p>
    <w:p w:rsidR="00A2500F" w:rsidRPr="003F3EBD" w:rsidRDefault="00A2500F">
      <w:pPr>
        <w:pStyle w:val="Normalny1"/>
        <w:jc w:val="center"/>
        <w:rPr>
          <w:rFonts w:cs="Times New Roman"/>
          <w:b/>
          <w:bCs/>
          <w:u w:val="single"/>
        </w:rPr>
      </w:pPr>
      <w:r w:rsidRPr="003F3EBD">
        <w:rPr>
          <w:rFonts w:cs="Times New Roman"/>
          <w:b/>
          <w:bCs/>
          <w:u w:val="single"/>
        </w:rPr>
        <w:t>FORMULARZ OFERTY</w:t>
      </w:r>
    </w:p>
    <w:p w:rsidR="00A2500F" w:rsidRPr="003F3EBD" w:rsidRDefault="00A2500F">
      <w:pPr>
        <w:pStyle w:val="Normalny1"/>
        <w:rPr>
          <w:rFonts w:cs="Times New Roman"/>
          <w:b/>
          <w:bCs/>
          <w:u w:val="single"/>
        </w:rPr>
      </w:pPr>
    </w:p>
    <w:p w:rsidR="0034404D" w:rsidRPr="003F3EBD" w:rsidRDefault="0034404D">
      <w:pPr>
        <w:pStyle w:val="Normalny1"/>
        <w:rPr>
          <w:rFonts w:cs="Times New Roman"/>
          <w:b/>
          <w:bCs/>
          <w:u w:val="single"/>
        </w:rPr>
      </w:pPr>
    </w:p>
    <w:p w:rsidR="003F3EBD" w:rsidRPr="00E33B0C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b w:val="0"/>
          <w:bCs w:val="0"/>
          <w:i/>
          <w:sz w:val="24"/>
          <w:szCs w:val="24"/>
          <w:u w:val="none"/>
        </w:rPr>
      </w:pPr>
      <w:r w:rsidRPr="003F3EBD">
        <w:rPr>
          <w:sz w:val="24"/>
          <w:szCs w:val="24"/>
          <w:u w:val="none"/>
        </w:rPr>
        <w:t>ZAMAWIAJĄCY:</w:t>
      </w:r>
      <w:r w:rsidR="003F3EBD">
        <w:rPr>
          <w:b w:val="0"/>
          <w:bCs w:val="0"/>
          <w:sz w:val="24"/>
          <w:szCs w:val="24"/>
          <w:u w:val="none"/>
        </w:rPr>
        <w:t xml:space="preserve">  </w:t>
      </w:r>
      <w:r w:rsidR="003F3EBD" w:rsidRPr="00925844">
        <w:rPr>
          <w:b w:val="0"/>
          <w:bCs w:val="0"/>
          <w:sz w:val="24"/>
          <w:szCs w:val="24"/>
          <w:u w:val="none"/>
        </w:rPr>
        <w:tab/>
      </w:r>
      <w:r w:rsidR="006404AC" w:rsidRPr="006404AC">
        <w:rPr>
          <w:b w:val="0"/>
          <w:bCs w:val="0"/>
          <w:i/>
          <w:sz w:val="24"/>
          <w:szCs w:val="24"/>
          <w:u w:val="none"/>
        </w:rPr>
        <w:t xml:space="preserve"> </w:t>
      </w:r>
      <w:r w:rsidR="002D1446">
        <w:rPr>
          <w:bCs w:val="0"/>
          <w:sz w:val="24"/>
          <w:szCs w:val="24"/>
          <w:u w:val="none"/>
        </w:rPr>
        <w:t xml:space="preserve">Zakład Gospodarki </w:t>
      </w:r>
      <w:r w:rsidR="00983E31">
        <w:rPr>
          <w:bCs w:val="0"/>
          <w:sz w:val="24"/>
          <w:szCs w:val="24"/>
          <w:u w:val="none"/>
        </w:rPr>
        <w:t>Odpadami</w:t>
      </w:r>
      <w:r w:rsidR="002D1446">
        <w:rPr>
          <w:bCs w:val="0"/>
          <w:sz w:val="24"/>
          <w:szCs w:val="24"/>
          <w:u w:val="none"/>
        </w:rPr>
        <w:t xml:space="preserve"> Sp. z o.o.</w:t>
      </w:r>
    </w:p>
    <w:p w:rsidR="00690E19" w:rsidRPr="00C27394" w:rsidRDefault="00690E19" w:rsidP="003F3EBD">
      <w:pPr>
        <w:pStyle w:val="Normalny1"/>
        <w:tabs>
          <w:tab w:val="left" w:pos="1725"/>
        </w:tabs>
        <w:spacing w:line="100" w:lineRule="atLeast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="00983E31">
        <w:rPr>
          <w:rFonts w:cs="Times New Roman"/>
        </w:rPr>
        <w:t>11-200</w:t>
      </w:r>
      <w:r w:rsidR="002D1446">
        <w:rPr>
          <w:rFonts w:cs="Times New Roman"/>
        </w:rPr>
        <w:t xml:space="preserve"> </w:t>
      </w:r>
      <w:r w:rsidR="00983E31">
        <w:rPr>
          <w:rFonts w:cs="Times New Roman"/>
        </w:rPr>
        <w:t>Bartoszyce</w:t>
      </w:r>
      <w:r w:rsidR="002D1446">
        <w:rPr>
          <w:rFonts w:cs="Times New Roman"/>
        </w:rPr>
        <w:t xml:space="preserve">, ul. </w:t>
      </w:r>
      <w:r w:rsidR="00983E31">
        <w:rPr>
          <w:rFonts w:cs="Times New Roman"/>
        </w:rPr>
        <w:t>Zbożowa</w:t>
      </w:r>
      <w:r w:rsidR="002D1446">
        <w:rPr>
          <w:rFonts w:cs="Times New Roman"/>
        </w:rPr>
        <w:t xml:space="preserve"> </w:t>
      </w:r>
      <w:r w:rsidR="00983E31">
        <w:rPr>
          <w:rFonts w:cs="Times New Roman"/>
        </w:rPr>
        <w:t>8</w:t>
      </w:r>
    </w:p>
    <w:p w:rsidR="003F3EBD" w:rsidRPr="00574655" w:rsidRDefault="003F3EBD" w:rsidP="003F3EBD">
      <w:pPr>
        <w:pStyle w:val="Normalny1"/>
        <w:tabs>
          <w:tab w:val="left" w:pos="1725"/>
        </w:tabs>
        <w:spacing w:line="100" w:lineRule="atLeast"/>
        <w:rPr>
          <w:rFonts w:cs="Times New Roman"/>
          <w:color w:val="auto"/>
        </w:rPr>
      </w:pPr>
    </w:p>
    <w:p w:rsidR="003F3EBD" w:rsidRPr="00574655" w:rsidRDefault="003F3EBD" w:rsidP="003F3EBD">
      <w:pPr>
        <w:widowControl w:val="0"/>
        <w:tabs>
          <w:tab w:val="left" w:pos="851"/>
        </w:tabs>
        <w:spacing w:line="288" w:lineRule="auto"/>
        <w:jc w:val="both"/>
        <w:rPr>
          <w:rFonts w:eastAsia="Lucida Sans Unicode"/>
          <w:lang w:eastAsia="pl-PL"/>
        </w:rPr>
      </w:pPr>
      <w:r w:rsidRPr="00574655">
        <w:rPr>
          <w:rFonts w:eastAsia="Lucida Sans Unicode"/>
          <w:lang w:eastAsia="pl-PL"/>
        </w:rPr>
        <w:tab/>
      </w:r>
      <w:r w:rsidRPr="00574655">
        <w:rPr>
          <w:rFonts w:eastAsia="Lucida Sans Unicode"/>
          <w:lang w:eastAsia="pl-PL"/>
        </w:rPr>
        <w:tab/>
      </w:r>
      <w:r w:rsidRPr="00574655">
        <w:rPr>
          <w:rFonts w:eastAsia="Lucida Sans Unicode"/>
          <w:lang w:eastAsia="pl-PL"/>
        </w:rPr>
        <w:tab/>
        <w:t xml:space="preserve">e-mail: </w:t>
      </w:r>
      <w:r w:rsidR="00983E31">
        <w:rPr>
          <w:bCs/>
        </w:rPr>
        <w:t>zgo</w:t>
      </w:r>
      <w:r w:rsidR="00574655">
        <w:rPr>
          <w:bCs/>
        </w:rPr>
        <w:t>@zg</w:t>
      </w:r>
      <w:r w:rsidR="00983E31">
        <w:rPr>
          <w:bCs/>
        </w:rPr>
        <w:t>obartoszyce.pl</w:t>
      </w:r>
    </w:p>
    <w:p w:rsidR="00A2500F" w:rsidRPr="00574655" w:rsidRDefault="00A2500F">
      <w:pPr>
        <w:pStyle w:val="Normalny1"/>
        <w:tabs>
          <w:tab w:val="left" w:pos="1725"/>
        </w:tabs>
        <w:spacing w:line="100" w:lineRule="atLeast"/>
        <w:jc w:val="both"/>
        <w:rPr>
          <w:rFonts w:cs="Times New Roman"/>
          <w:color w:val="auto"/>
        </w:rPr>
      </w:pPr>
    </w:p>
    <w:p w:rsidR="00A2500F" w:rsidRPr="00574655" w:rsidRDefault="00A2500F">
      <w:pPr>
        <w:pStyle w:val="Normalny1"/>
        <w:tabs>
          <w:tab w:val="left" w:pos="1725"/>
        </w:tabs>
        <w:spacing w:line="100" w:lineRule="atLeast"/>
        <w:jc w:val="both"/>
        <w:rPr>
          <w:rFonts w:cs="Times New Roman"/>
        </w:rPr>
      </w:pPr>
    </w:p>
    <w:p w:rsidR="00A2500F" w:rsidRPr="003F3EBD" w:rsidRDefault="00A2500F" w:rsidP="008F45E5">
      <w:pPr>
        <w:shd w:val="clear" w:color="auto" w:fill="FFFFFF"/>
        <w:spacing w:after="60" w:line="254" w:lineRule="exact"/>
        <w:jc w:val="both"/>
      </w:pPr>
      <w:r w:rsidRPr="003F3EBD">
        <w:rPr>
          <w:b/>
          <w:bCs/>
        </w:rPr>
        <w:t xml:space="preserve">WYKONAWCA:   </w:t>
      </w:r>
      <w:r w:rsidRPr="003F3EBD">
        <w:rPr>
          <w:b/>
          <w:bCs/>
        </w:rPr>
        <w:tab/>
      </w:r>
      <w:r w:rsidR="00DA209C" w:rsidRPr="003F3EBD">
        <w:t>……………………………………………………………</w:t>
      </w:r>
    </w:p>
    <w:p w:rsidR="00A2500F" w:rsidRPr="003F3EBD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</w:pPr>
      <w:r w:rsidRPr="003F3EBD">
        <w:tab/>
      </w:r>
      <w:r w:rsidRPr="003F3EBD">
        <w:tab/>
      </w:r>
      <w:r w:rsidR="00DA209C" w:rsidRPr="003F3EBD">
        <w:t>………</w:t>
      </w:r>
      <w:r w:rsidR="003F3EBD">
        <w:t>……………………………………………………</w:t>
      </w:r>
    </w:p>
    <w:p w:rsidR="00A2500F" w:rsidRDefault="00A2500F" w:rsidP="008729AB">
      <w:pPr>
        <w:shd w:val="clear" w:color="auto" w:fill="FFFFFF"/>
        <w:tabs>
          <w:tab w:val="left" w:pos="1725"/>
        </w:tabs>
        <w:spacing w:after="60" w:line="254" w:lineRule="exact"/>
        <w:jc w:val="both"/>
      </w:pPr>
      <w:r w:rsidRPr="003F3EBD">
        <w:tab/>
      </w:r>
      <w:r w:rsidRPr="003F3EBD">
        <w:tab/>
      </w:r>
      <w:r w:rsidR="003F3EBD">
        <w:t>……………………………………………………………</w:t>
      </w:r>
    </w:p>
    <w:p w:rsidR="00690E19" w:rsidRPr="00690E19" w:rsidRDefault="00690E19" w:rsidP="00690E19">
      <w:pPr>
        <w:suppressAutoHyphens w:val="0"/>
        <w:spacing w:line="480" w:lineRule="auto"/>
        <w:ind w:left="1416" w:firstLine="708"/>
        <w:rPr>
          <w:rFonts w:eastAsia="Calibri"/>
          <w:sz w:val="20"/>
          <w:szCs w:val="20"/>
          <w:lang w:eastAsia="en-US"/>
        </w:rPr>
      </w:pPr>
      <w:r w:rsidRPr="00690E19">
        <w:rPr>
          <w:rFonts w:eastAsia="Calibri"/>
          <w:i/>
          <w:sz w:val="20"/>
          <w:szCs w:val="20"/>
          <w:lang w:eastAsia="en-US"/>
        </w:rPr>
        <w:t>(pełna nazwa/firma, adres, w zależności od podmiotu: NIP/PESEL, KRS/CEiDG)</w:t>
      </w:r>
    </w:p>
    <w:p w:rsidR="008F45E5" w:rsidRPr="003F3EBD" w:rsidRDefault="008F45E5" w:rsidP="008729AB">
      <w:pPr>
        <w:shd w:val="clear" w:color="auto" w:fill="FFFFFF"/>
        <w:tabs>
          <w:tab w:val="left" w:pos="1725"/>
        </w:tabs>
        <w:spacing w:after="60" w:line="254" w:lineRule="exact"/>
        <w:jc w:val="both"/>
      </w:pPr>
      <w:r w:rsidRPr="003F3EBD">
        <w:tab/>
      </w:r>
      <w:r w:rsidRPr="003F3EBD">
        <w:tab/>
        <w:t xml:space="preserve">województwo: </w:t>
      </w:r>
      <w:r w:rsidR="00DA209C" w:rsidRPr="003F3EBD">
        <w:t>………………………………………</w:t>
      </w:r>
    </w:p>
    <w:p w:rsidR="00C110D6" w:rsidRPr="003F3EBD" w:rsidRDefault="00563AD6" w:rsidP="008729AB">
      <w:pPr>
        <w:shd w:val="clear" w:color="auto" w:fill="FFFFFF"/>
        <w:tabs>
          <w:tab w:val="left" w:pos="1725"/>
        </w:tabs>
        <w:spacing w:after="60" w:line="254" w:lineRule="exact"/>
        <w:jc w:val="both"/>
      </w:pPr>
      <w:r w:rsidRPr="003F3EBD">
        <w:tab/>
      </w:r>
      <w:r w:rsidRPr="003F3EBD">
        <w:tab/>
        <w:t>f</w:t>
      </w:r>
      <w:r w:rsidR="00C110D6" w:rsidRPr="003F3EBD">
        <w:t xml:space="preserve">ax: </w:t>
      </w:r>
      <w:r w:rsidR="00DA209C" w:rsidRPr="003F3EBD">
        <w:t>………………………………………………………</w:t>
      </w:r>
    </w:p>
    <w:p w:rsidR="008729AB" w:rsidRDefault="008729AB">
      <w:pPr>
        <w:shd w:val="clear" w:color="auto" w:fill="FFFFFF"/>
        <w:tabs>
          <w:tab w:val="left" w:pos="1725"/>
        </w:tabs>
        <w:spacing w:line="254" w:lineRule="exact"/>
        <w:jc w:val="both"/>
      </w:pPr>
      <w:r w:rsidRPr="003F3EBD">
        <w:tab/>
      </w:r>
      <w:r w:rsidRPr="003F3EBD">
        <w:tab/>
        <w:t>adres e-mail: …………………………………………</w:t>
      </w:r>
    </w:p>
    <w:p w:rsidR="00690E19" w:rsidRPr="003F3EBD" w:rsidRDefault="00690E19">
      <w:pPr>
        <w:shd w:val="clear" w:color="auto" w:fill="FFFFFF"/>
        <w:tabs>
          <w:tab w:val="left" w:pos="1725"/>
        </w:tabs>
        <w:spacing w:line="254" w:lineRule="exact"/>
        <w:jc w:val="both"/>
      </w:pPr>
    </w:p>
    <w:p w:rsidR="00690E19" w:rsidRPr="00690E19" w:rsidRDefault="00690E19" w:rsidP="00690E19">
      <w:pPr>
        <w:suppressAutoHyphens w:val="0"/>
        <w:spacing w:line="480" w:lineRule="auto"/>
        <w:ind w:left="1416" w:firstLine="708"/>
        <w:rPr>
          <w:rFonts w:eastAsia="Calibri"/>
          <w:u w:val="single"/>
          <w:lang w:eastAsia="en-US"/>
        </w:rPr>
      </w:pPr>
      <w:r w:rsidRPr="00690E19">
        <w:rPr>
          <w:rFonts w:eastAsia="Calibri"/>
          <w:u w:val="single"/>
          <w:lang w:eastAsia="en-US"/>
        </w:rPr>
        <w:t>reprezentowany przez:</w:t>
      </w:r>
    </w:p>
    <w:p w:rsidR="00690E19" w:rsidRPr="00690E19" w:rsidRDefault="00690E19" w:rsidP="00690E19">
      <w:pPr>
        <w:suppressAutoHyphens w:val="0"/>
        <w:ind w:left="1418" w:right="113" w:firstLine="709"/>
        <w:rPr>
          <w:rFonts w:eastAsia="Calibri"/>
          <w:lang w:eastAsia="en-US"/>
        </w:rPr>
      </w:pPr>
      <w:r w:rsidRPr="00690E19">
        <w:rPr>
          <w:rFonts w:eastAsia="Calibri"/>
          <w:lang w:eastAsia="en-US"/>
        </w:rPr>
        <w:t>……………………………………………………………</w:t>
      </w:r>
    </w:p>
    <w:p w:rsidR="00690E19" w:rsidRPr="00690E19" w:rsidRDefault="00690E19" w:rsidP="00690E19">
      <w:pPr>
        <w:suppressAutoHyphens w:val="0"/>
        <w:spacing w:line="480" w:lineRule="auto"/>
        <w:ind w:left="1416" w:right="113" w:firstLine="708"/>
        <w:rPr>
          <w:rFonts w:eastAsia="Calibri"/>
          <w:sz w:val="20"/>
          <w:szCs w:val="20"/>
          <w:lang w:eastAsia="en-US"/>
        </w:rPr>
      </w:pPr>
      <w:r w:rsidRPr="00690E19">
        <w:rPr>
          <w:rFonts w:eastAsia="Calibri"/>
          <w:i/>
          <w:sz w:val="20"/>
          <w:szCs w:val="20"/>
          <w:lang w:eastAsia="en-US"/>
        </w:rPr>
        <w:t>(imię, nazwisko, stanowisko/podstawa do  reprezentacji)</w:t>
      </w:r>
    </w:p>
    <w:p w:rsidR="003F3EBD" w:rsidRPr="003F3EBD" w:rsidRDefault="003F3EBD" w:rsidP="0029676B">
      <w:pPr>
        <w:spacing w:line="360" w:lineRule="auto"/>
        <w:jc w:val="both"/>
      </w:pPr>
    </w:p>
    <w:p w:rsidR="002543C5" w:rsidRPr="00F738A4" w:rsidRDefault="00A2500F" w:rsidP="00F738A4">
      <w:pPr>
        <w:pStyle w:val="Akapitzlist"/>
        <w:spacing w:after="40" w:line="288" w:lineRule="auto"/>
        <w:ind w:left="0" w:firstLine="708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738A4">
        <w:rPr>
          <w:rFonts w:ascii="Times New Roman" w:hAnsi="Times New Roman"/>
          <w:sz w:val="24"/>
          <w:szCs w:val="24"/>
        </w:rPr>
        <w:t>Odpowiadając na ogłoszony przetarg nieograniczony o wartości mniejszej od kwot określonych w przepisach wydanych na p</w:t>
      </w:r>
      <w:r w:rsidR="004143E8" w:rsidRPr="00F738A4">
        <w:rPr>
          <w:rFonts w:ascii="Times New Roman" w:hAnsi="Times New Roman"/>
          <w:sz w:val="24"/>
          <w:szCs w:val="24"/>
        </w:rPr>
        <w:t>odstawie art. 11 ust. 8 ustawy Prawo zamówień publicznych na</w:t>
      </w:r>
      <w:r w:rsidR="005653B6" w:rsidRPr="00F738A4">
        <w:rPr>
          <w:rFonts w:ascii="Times New Roman" w:hAnsi="Times New Roman"/>
          <w:sz w:val="24"/>
          <w:szCs w:val="24"/>
        </w:rPr>
        <w:t xml:space="preserve"> </w:t>
      </w:r>
      <w:r w:rsidR="002A760D" w:rsidRPr="00F738A4">
        <w:rPr>
          <w:rFonts w:ascii="Times New Roman" w:hAnsi="Times New Roman"/>
          <w:b/>
          <w:sz w:val="24"/>
          <w:szCs w:val="24"/>
        </w:rPr>
        <w:t>„</w:t>
      </w:r>
      <w:r w:rsidR="00E33B0C">
        <w:rPr>
          <w:rFonts w:ascii="Times New Roman" w:hAnsi="Times New Roman"/>
          <w:b/>
          <w:sz w:val="24"/>
          <w:szCs w:val="24"/>
        </w:rPr>
        <w:t xml:space="preserve">Świadczenie usług </w:t>
      </w:r>
      <w:r w:rsidR="00EB308B">
        <w:rPr>
          <w:rFonts w:ascii="Times New Roman" w:hAnsi="Times New Roman"/>
          <w:b/>
          <w:sz w:val="24"/>
          <w:szCs w:val="24"/>
        </w:rPr>
        <w:t xml:space="preserve">ochrony </w:t>
      </w:r>
      <w:r w:rsidR="00983E31">
        <w:rPr>
          <w:rFonts w:ascii="Times New Roman" w:hAnsi="Times New Roman"/>
          <w:b/>
          <w:sz w:val="24"/>
          <w:szCs w:val="24"/>
        </w:rPr>
        <w:t>obiektów Zakładu Zagospodarowania Odpadów</w:t>
      </w:r>
      <w:r w:rsidR="00EB308B">
        <w:rPr>
          <w:rFonts w:ascii="Times New Roman" w:hAnsi="Times New Roman"/>
          <w:b/>
          <w:sz w:val="24"/>
          <w:szCs w:val="24"/>
        </w:rPr>
        <w:t xml:space="preserve">   </w:t>
      </w:r>
      <w:r w:rsidR="00983E31">
        <w:rPr>
          <w:rFonts w:ascii="Times New Roman" w:hAnsi="Times New Roman"/>
          <w:b/>
          <w:sz w:val="24"/>
          <w:szCs w:val="24"/>
        </w:rPr>
        <w:t xml:space="preserve"> w Wysiece</w:t>
      </w:r>
      <w:r w:rsidR="002A760D" w:rsidRPr="00F738A4">
        <w:rPr>
          <w:rFonts w:ascii="Times New Roman" w:hAnsi="Times New Roman"/>
          <w:b/>
          <w:sz w:val="24"/>
          <w:szCs w:val="24"/>
        </w:rPr>
        <w:t>”</w:t>
      </w:r>
      <w:r w:rsidR="00844D41" w:rsidRPr="00F738A4">
        <w:rPr>
          <w:rFonts w:ascii="Times New Roman" w:hAnsi="Times New Roman"/>
          <w:sz w:val="24"/>
          <w:szCs w:val="24"/>
        </w:rPr>
        <w:t xml:space="preserve"> </w:t>
      </w:r>
      <w:r w:rsidRPr="00F738A4">
        <w:rPr>
          <w:rFonts w:ascii="Times New Roman" w:hAnsi="Times New Roman"/>
          <w:sz w:val="24"/>
          <w:szCs w:val="24"/>
        </w:rPr>
        <w:t>przedkładamy niniejszą ofertę, oświadczając jednocześnie, że zrealizujemy zamówienie zgodnie z wszystkimi warunkami zawartymi w specyfikacji istotnych warunków zamówienia przedmiotowego postępowania.</w:t>
      </w:r>
    </w:p>
    <w:p w:rsidR="008765E7" w:rsidRPr="003F3EBD" w:rsidRDefault="008765E7" w:rsidP="002A760D">
      <w:pPr>
        <w:spacing w:after="40" w:line="288" w:lineRule="auto"/>
        <w:jc w:val="both"/>
      </w:pPr>
    </w:p>
    <w:p w:rsidR="003F3EBD" w:rsidRPr="003F3EBD" w:rsidRDefault="00A2500F" w:rsidP="00F738A4">
      <w:pPr>
        <w:pStyle w:val="Tytu1"/>
        <w:spacing w:after="240" w:line="288" w:lineRule="auto"/>
        <w:rPr>
          <w:sz w:val="24"/>
          <w:szCs w:val="24"/>
          <w:u w:val="none"/>
        </w:rPr>
      </w:pPr>
      <w:r w:rsidRPr="003F3EBD">
        <w:rPr>
          <w:sz w:val="24"/>
          <w:szCs w:val="24"/>
          <w:u w:val="none"/>
        </w:rPr>
        <w:t>OFERUJEMY</w:t>
      </w:r>
      <w:r w:rsidR="002A760D">
        <w:rPr>
          <w:sz w:val="24"/>
          <w:szCs w:val="24"/>
          <w:u w:val="none"/>
        </w:rPr>
        <w:t>:</w:t>
      </w:r>
    </w:p>
    <w:p w:rsidR="00196B03" w:rsidRPr="00866187" w:rsidRDefault="00196B03" w:rsidP="00690E19">
      <w:pPr>
        <w:pStyle w:val="Tytu1"/>
        <w:numPr>
          <w:ilvl w:val="0"/>
          <w:numId w:val="11"/>
        </w:numPr>
        <w:spacing w:after="40" w:line="288" w:lineRule="auto"/>
        <w:ind w:left="284" w:hanging="284"/>
        <w:jc w:val="both"/>
        <w:rPr>
          <w:b w:val="0"/>
          <w:sz w:val="24"/>
          <w:szCs w:val="24"/>
          <w:u w:val="none"/>
        </w:rPr>
      </w:pPr>
      <w:r w:rsidRPr="00866187">
        <w:rPr>
          <w:sz w:val="24"/>
          <w:szCs w:val="24"/>
          <w:u w:val="none"/>
        </w:rPr>
        <w:t xml:space="preserve">Cenę za 1 roboczogodzinę ochrony netto……………. + </w:t>
      </w:r>
      <w:r w:rsidRPr="00866187">
        <w:rPr>
          <w:b w:val="0"/>
          <w:sz w:val="24"/>
          <w:szCs w:val="24"/>
          <w:u w:val="none"/>
        </w:rPr>
        <w:t>podatek VAT</w:t>
      </w:r>
      <w:r w:rsidRPr="00866187">
        <w:rPr>
          <w:sz w:val="24"/>
          <w:szCs w:val="24"/>
          <w:u w:val="none"/>
        </w:rPr>
        <w:t xml:space="preserve"> </w:t>
      </w:r>
      <w:r w:rsidRPr="00866187">
        <w:rPr>
          <w:b w:val="0"/>
          <w:sz w:val="24"/>
          <w:szCs w:val="24"/>
          <w:u w:val="none"/>
        </w:rPr>
        <w:t>……..% tj. ………</w:t>
      </w:r>
    </w:p>
    <w:p w:rsidR="00196B03" w:rsidRPr="00866187" w:rsidRDefault="00196B03" w:rsidP="00196B03">
      <w:pPr>
        <w:pStyle w:val="Tytu1"/>
        <w:spacing w:after="40" w:line="288" w:lineRule="auto"/>
        <w:ind w:left="284"/>
        <w:jc w:val="both"/>
        <w:rPr>
          <w:b w:val="0"/>
          <w:sz w:val="24"/>
          <w:szCs w:val="24"/>
          <w:u w:val="none"/>
        </w:rPr>
      </w:pPr>
      <w:r w:rsidRPr="00866187">
        <w:rPr>
          <w:b w:val="0"/>
          <w:sz w:val="24"/>
          <w:szCs w:val="24"/>
          <w:u w:val="none"/>
        </w:rPr>
        <w:t>brutto ( z podatkiem VAT) ……………………… zł.</w:t>
      </w:r>
    </w:p>
    <w:p w:rsidR="00196B03" w:rsidRPr="00866187" w:rsidRDefault="00196B03" w:rsidP="00196B03">
      <w:pPr>
        <w:pStyle w:val="Tytu1"/>
        <w:spacing w:after="40" w:line="288" w:lineRule="auto"/>
        <w:ind w:left="284"/>
        <w:jc w:val="both"/>
        <w:rPr>
          <w:sz w:val="24"/>
          <w:szCs w:val="24"/>
          <w:u w:val="none"/>
        </w:rPr>
      </w:pPr>
    </w:p>
    <w:p w:rsidR="00690E19" w:rsidRPr="00866187" w:rsidRDefault="00196B03" w:rsidP="00690E19">
      <w:pPr>
        <w:pStyle w:val="Tytu1"/>
        <w:numPr>
          <w:ilvl w:val="0"/>
          <w:numId w:val="11"/>
        </w:numPr>
        <w:spacing w:after="40" w:line="288" w:lineRule="auto"/>
        <w:ind w:left="284" w:hanging="284"/>
        <w:jc w:val="both"/>
        <w:rPr>
          <w:sz w:val="24"/>
          <w:szCs w:val="24"/>
          <w:u w:val="none"/>
        </w:rPr>
      </w:pPr>
      <w:r w:rsidRPr="00866187">
        <w:rPr>
          <w:sz w:val="24"/>
          <w:szCs w:val="24"/>
          <w:u w:val="none"/>
        </w:rPr>
        <w:t>W związku z powyższym w</w:t>
      </w:r>
      <w:r w:rsidR="00690E19" w:rsidRPr="00866187">
        <w:rPr>
          <w:sz w:val="24"/>
          <w:szCs w:val="24"/>
          <w:u w:val="none"/>
        </w:rPr>
        <w:t xml:space="preserve">ykonanie całego przedmiotu zamówienia za cenę </w:t>
      </w:r>
      <w:r w:rsidR="003014E8" w:rsidRPr="00866187">
        <w:rPr>
          <w:sz w:val="24"/>
          <w:szCs w:val="24"/>
          <w:u w:val="none"/>
        </w:rPr>
        <w:t>łączną</w:t>
      </w:r>
      <w:r w:rsidR="00690E19" w:rsidRPr="00866187">
        <w:rPr>
          <w:sz w:val="24"/>
          <w:szCs w:val="24"/>
          <w:u w:val="none"/>
        </w:rPr>
        <w:t>:</w:t>
      </w:r>
    </w:p>
    <w:p w:rsidR="00690E19" w:rsidRPr="00866187" w:rsidRDefault="00866187" w:rsidP="00690E19">
      <w:pPr>
        <w:pStyle w:val="Tytu1"/>
        <w:spacing w:after="40" w:line="288" w:lineRule="auto"/>
        <w:ind w:left="284"/>
        <w:jc w:val="left"/>
        <w:rPr>
          <w:rStyle w:val="oferta"/>
          <w:sz w:val="24"/>
          <w:szCs w:val="24"/>
          <w:u w:val="none"/>
        </w:rPr>
      </w:pPr>
      <w:r w:rsidRPr="00866187">
        <w:rPr>
          <w:rStyle w:val="oferta"/>
          <w:b/>
          <w:sz w:val="24"/>
          <w:szCs w:val="24"/>
          <w:u w:val="none"/>
        </w:rPr>
        <w:t xml:space="preserve">6450 </w:t>
      </w:r>
      <w:r w:rsidR="00DB6B3E">
        <w:rPr>
          <w:rStyle w:val="oferta"/>
          <w:b/>
          <w:sz w:val="24"/>
          <w:szCs w:val="24"/>
          <w:u w:val="none"/>
        </w:rPr>
        <w:t xml:space="preserve"> </w:t>
      </w:r>
      <w:r w:rsidRPr="00866187">
        <w:rPr>
          <w:rStyle w:val="oferta"/>
          <w:b/>
          <w:sz w:val="24"/>
          <w:szCs w:val="24"/>
          <w:u w:val="none"/>
        </w:rPr>
        <w:t>(</w:t>
      </w:r>
      <w:r w:rsidR="00196B03" w:rsidRPr="00866187">
        <w:rPr>
          <w:rStyle w:val="oferta"/>
          <w:sz w:val="24"/>
          <w:szCs w:val="24"/>
          <w:u w:val="none"/>
        </w:rPr>
        <w:t>planowan</w:t>
      </w:r>
      <w:r w:rsidRPr="00866187">
        <w:rPr>
          <w:rStyle w:val="oferta"/>
          <w:sz w:val="24"/>
          <w:szCs w:val="24"/>
          <w:u w:val="none"/>
        </w:rPr>
        <w:t>e</w:t>
      </w:r>
      <w:r w:rsidR="00196B03" w:rsidRPr="00866187">
        <w:rPr>
          <w:rStyle w:val="oferta"/>
          <w:sz w:val="24"/>
          <w:szCs w:val="24"/>
          <w:u w:val="none"/>
        </w:rPr>
        <w:t xml:space="preserve"> godzin</w:t>
      </w:r>
      <w:r w:rsidRPr="00866187">
        <w:rPr>
          <w:rStyle w:val="oferta"/>
          <w:sz w:val="24"/>
          <w:szCs w:val="24"/>
          <w:u w:val="none"/>
        </w:rPr>
        <w:t>y</w:t>
      </w:r>
      <w:r w:rsidR="00196B03" w:rsidRPr="00866187">
        <w:rPr>
          <w:rStyle w:val="oferta"/>
          <w:sz w:val="24"/>
          <w:szCs w:val="24"/>
          <w:u w:val="none"/>
        </w:rPr>
        <w:t xml:space="preserve"> ochrony</w:t>
      </w:r>
      <w:r w:rsidRPr="00866187">
        <w:rPr>
          <w:rStyle w:val="oferta"/>
          <w:sz w:val="24"/>
          <w:szCs w:val="24"/>
          <w:u w:val="none"/>
        </w:rPr>
        <w:t>)</w:t>
      </w:r>
      <w:r w:rsidR="00196B03" w:rsidRPr="00866187">
        <w:rPr>
          <w:rStyle w:val="oferta"/>
          <w:sz w:val="24"/>
          <w:szCs w:val="24"/>
          <w:u w:val="none"/>
        </w:rPr>
        <w:t xml:space="preserve"> </w:t>
      </w:r>
      <w:r w:rsidRPr="00866187">
        <w:rPr>
          <w:rStyle w:val="oferta"/>
          <w:sz w:val="24"/>
          <w:szCs w:val="24"/>
          <w:u w:val="none"/>
        </w:rPr>
        <w:t xml:space="preserve"> </w:t>
      </w:r>
      <w:r w:rsidR="00196B03" w:rsidRPr="00866187">
        <w:rPr>
          <w:rStyle w:val="oferta"/>
          <w:sz w:val="24"/>
          <w:szCs w:val="24"/>
          <w:u w:val="none"/>
        </w:rPr>
        <w:t>x  ……………</w:t>
      </w:r>
      <w:r w:rsidRPr="00866187">
        <w:rPr>
          <w:rStyle w:val="oferta"/>
          <w:sz w:val="24"/>
          <w:szCs w:val="24"/>
          <w:u w:val="none"/>
        </w:rPr>
        <w:t xml:space="preserve"> </w:t>
      </w:r>
      <w:r w:rsidR="00196B03" w:rsidRPr="00866187">
        <w:rPr>
          <w:rStyle w:val="oferta"/>
          <w:sz w:val="24"/>
          <w:szCs w:val="24"/>
          <w:u w:val="none"/>
        </w:rPr>
        <w:t>cena jednostkowa neto) = …………</w:t>
      </w:r>
      <w:r w:rsidRPr="00866187">
        <w:rPr>
          <w:rStyle w:val="oferta"/>
          <w:sz w:val="24"/>
          <w:szCs w:val="24"/>
          <w:u w:val="none"/>
        </w:rPr>
        <w:t>….zł (</w:t>
      </w:r>
      <w:r w:rsidR="00196B03" w:rsidRPr="00866187">
        <w:rPr>
          <w:rStyle w:val="oferta"/>
          <w:sz w:val="24"/>
          <w:szCs w:val="24"/>
          <w:u w:val="none"/>
        </w:rPr>
        <w:t>wartość netto</w:t>
      </w:r>
      <w:r w:rsidRPr="00866187">
        <w:rPr>
          <w:rStyle w:val="oferta"/>
          <w:sz w:val="24"/>
          <w:szCs w:val="24"/>
          <w:u w:val="none"/>
        </w:rPr>
        <w:t xml:space="preserve">) </w:t>
      </w:r>
      <w:r w:rsidR="00690E19" w:rsidRPr="00866187">
        <w:rPr>
          <w:rStyle w:val="oferta"/>
          <w:sz w:val="24"/>
          <w:szCs w:val="24"/>
          <w:u w:val="none"/>
        </w:rPr>
        <w:t>zł + podatek VAT ……….% tj. ............................. zł</w:t>
      </w:r>
    </w:p>
    <w:p w:rsidR="00690E19" w:rsidRPr="00866187" w:rsidRDefault="00866187" w:rsidP="00690E19">
      <w:pPr>
        <w:pStyle w:val="Tytu1"/>
        <w:spacing w:after="40" w:line="288" w:lineRule="auto"/>
        <w:ind w:left="284"/>
        <w:jc w:val="left"/>
        <w:rPr>
          <w:rStyle w:val="oferta"/>
          <w:b/>
          <w:sz w:val="24"/>
          <w:szCs w:val="24"/>
          <w:u w:val="none"/>
        </w:rPr>
      </w:pPr>
      <w:r w:rsidRPr="00866187">
        <w:rPr>
          <w:rStyle w:val="oferta"/>
          <w:b/>
          <w:sz w:val="24"/>
          <w:szCs w:val="24"/>
          <w:u w:val="none"/>
        </w:rPr>
        <w:t xml:space="preserve">Łącznie </w:t>
      </w:r>
      <w:r w:rsidR="00690E19" w:rsidRPr="00866187">
        <w:rPr>
          <w:rStyle w:val="oferta"/>
          <w:b/>
          <w:sz w:val="24"/>
          <w:szCs w:val="24"/>
          <w:u w:val="none"/>
        </w:rPr>
        <w:t>brutto (z podatkiem VAT) ......................................... zł</w:t>
      </w:r>
    </w:p>
    <w:p w:rsidR="00690E19" w:rsidRDefault="00690E19" w:rsidP="00690E19">
      <w:pPr>
        <w:pStyle w:val="Tytu1"/>
        <w:spacing w:after="40" w:line="288" w:lineRule="auto"/>
        <w:ind w:left="284"/>
        <w:jc w:val="left"/>
        <w:rPr>
          <w:rStyle w:val="oferta"/>
          <w:sz w:val="24"/>
          <w:szCs w:val="24"/>
          <w:u w:val="none"/>
        </w:rPr>
      </w:pPr>
      <w:r w:rsidRPr="00866187">
        <w:rPr>
          <w:rStyle w:val="oferta"/>
          <w:sz w:val="24"/>
          <w:szCs w:val="24"/>
          <w:u w:val="none"/>
        </w:rPr>
        <w:t>(słownie brutto: ...............................................................................................................................)</w:t>
      </w:r>
      <w:r w:rsidR="00E33B0C" w:rsidRPr="00866187">
        <w:rPr>
          <w:rStyle w:val="oferta"/>
          <w:sz w:val="24"/>
          <w:szCs w:val="24"/>
          <w:u w:val="none"/>
        </w:rPr>
        <w:t xml:space="preserve">, </w:t>
      </w:r>
    </w:p>
    <w:p w:rsidR="00DB6B3E" w:rsidRDefault="00DB6B3E" w:rsidP="00690E19">
      <w:pPr>
        <w:pStyle w:val="Tytu1"/>
        <w:spacing w:after="40" w:line="288" w:lineRule="auto"/>
        <w:ind w:left="284"/>
        <w:jc w:val="left"/>
        <w:rPr>
          <w:rStyle w:val="oferta"/>
          <w:sz w:val="24"/>
          <w:szCs w:val="24"/>
          <w:u w:val="none"/>
        </w:rPr>
      </w:pPr>
    </w:p>
    <w:p w:rsidR="00DB6B3E" w:rsidRPr="00E33B0C" w:rsidRDefault="00DB6B3E" w:rsidP="00DB6B3E">
      <w:pPr>
        <w:pStyle w:val="Tytu10"/>
        <w:numPr>
          <w:ilvl w:val="0"/>
          <w:numId w:val="11"/>
        </w:numPr>
        <w:spacing w:after="40" w:line="288" w:lineRule="auto"/>
        <w:ind w:left="284" w:hanging="284"/>
        <w:jc w:val="left"/>
        <w:rPr>
          <w:b w:val="0"/>
          <w:sz w:val="24"/>
          <w:szCs w:val="24"/>
          <w:u w:val="none"/>
        </w:rPr>
      </w:pPr>
      <w:r w:rsidRPr="00E33B0C">
        <w:rPr>
          <w:b w:val="0"/>
          <w:bCs w:val="0"/>
          <w:iCs/>
          <w:color w:val="000000"/>
          <w:sz w:val="24"/>
          <w:szCs w:val="24"/>
          <w:u w:val="none"/>
        </w:rPr>
        <w:t xml:space="preserve">wdrożyliśmy i posiadamy </w:t>
      </w:r>
      <w:r w:rsidRPr="00E33B0C">
        <w:rPr>
          <w:b w:val="0"/>
          <w:color w:val="000000"/>
          <w:sz w:val="24"/>
          <w:szCs w:val="24"/>
          <w:u w:val="none"/>
        </w:rPr>
        <w:t xml:space="preserve">ważny </w:t>
      </w:r>
      <w:r w:rsidRPr="00E33B0C">
        <w:rPr>
          <w:color w:val="000000"/>
          <w:sz w:val="24"/>
          <w:szCs w:val="24"/>
          <w:u w:val="none"/>
        </w:rPr>
        <w:t>certyfikat systemu zarządzania jakością</w:t>
      </w:r>
      <w:r w:rsidRPr="00E33B0C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</w:rPr>
        <w:t xml:space="preserve">ISO </w:t>
      </w:r>
      <w:r w:rsidRPr="00E33B0C">
        <w:rPr>
          <w:bCs w:val="0"/>
          <w:iCs/>
          <w:color w:val="000000"/>
          <w:sz w:val="24"/>
          <w:szCs w:val="24"/>
          <w:u w:val="none"/>
        </w:rPr>
        <w:t>w zakresie ochrony osobistej i mienia</w:t>
      </w:r>
      <w:r>
        <w:rPr>
          <w:bCs w:val="0"/>
          <w:iCs/>
          <w:color w:val="000000"/>
          <w:sz w:val="24"/>
          <w:szCs w:val="24"/>
          <w:u w:val="none"/>
        </w:rPr>
        <w:t xml:space="preserve"> (wpisać nazwę certyfikatu, jego zakres i okres ważności):</w:t>
      </w:r>
    </w:p>
    <w:p w:rsidR="00DB6B3E" w:rsidRPr="00E33B0C" w:rsidRDefault="00DB6B3E" w:rsidP="00DB6B3E">
      <w:pPr>
        <w:pStyle w:val="Tytu10"/>
        <w:spacing w:after="40" w:line="288" w:lineRule="auto"/>
        <w:ind w:left="284"/>
        <w:jc w:val="left"/>
        <w:rPr>
          <w:b w:val="0"/>
          <w:bCs w:val="0"/>
          <w:iCs/>
          <w:color w:val="000000"/>
          <w:sz w:val="24"/>
          <w:szCs w:val="24"/>
          <w:u w:val="none"/>
        </w:rPr>
      </w:pPr>
      <w:r>
        <w:rPr>
          <w:b w:val="0"/>
          <w:bCs w:val="0"/>
          <w:iCs/>
          <w:color w:val="000000"/>
          <w:sz w:val="24"/>
          <w:szCs w:val="24"/>
          <w:u w:val="none"/>
        </w:rPr>
        <w:t>N</w:t>
      </w:r>
      <w:r w:rsidRPr="00E33B0C">
        <w:rPr>
          <w:b w:val="0"/>
          <w:bCs w:val="0"/>
          <w:iCs/>
          <w:color w:val="000000"/>
          <w:sz w:val="24"/>
          <w:szCs w:val="24"/>
          <w:u w:val="none"/>
        </w:rPr>
        <w:t>azwa certyfikatu: ……………………………………………………………………………….</w:t>
      </w:r>
    </w:p>
    <w:p w:rsidR="00DB6B3E" w:rsidRPr="00E33B0C" w:rsidRDefault="00DB6B3E" w:rsidP="00DB6B3E">
      <w:pPr>
        <w:pStyle w:val="Tytu10"/>
        <w:spacing w:after="40" w:line="288" w:lineRule="auto"/>
        <w:ind w:left="284"/>
        <w:jc w:val="left"/>
        <w:rPr>
          <w:b w:val="0"/>
          <w:bCs w:val="0"/>
          <w:iCs/>
          <w:color w:val="000000"/>
          <w:sz w:val="24"/>
          <w:szCs w:val="24"/>
          <w:u w:val="none"/>
        </w:rPr>
      </w:pPr>
      <w:r>
        <w:rPr>
          <w:b w:val="0"/>
          <w:bCs w:val="0"/>
          <w:iCs/>
          <w:color w:val="000000"/>
          <w:sz w:val="24"/>
          <w:szCs w:val="24"/>
          <w:u w:val="none"/>
        </w:rPr>
        <w:lastRenderedPageBreak/>
        <w:t>Z</w:t>
      </w:r>
      <w:r w:rsidRPr="00E33B0C">
        <w:rPr>
          <w:b w:val="0"/>
          <w:bCs w:val="0"/>
          <w:iCs/>
          <w:color w:val="000000"/>
          <w:sz w:val="24"/>
          <w:szCs w:val="24"/>
          <w:u w:val="none"/>
        </w:rPr>
        <w:t>akres certyfikatu: ………………………………………………………………………………</w:t>
      </w:r>
    </w:p>
    <w:p w:rsidR="00DB6B3E" w:rsidRPr="00E33B0C" w:rsidRDefault="00DB6B3E" w:rsidP="00DB6B3E">
      <w:pPr>
        <w:pStyle w:val="Tytu10"/>
        <w:spacing w:after="40" w:line="288" w:lineRule="auto"/>
        <w:ind w:left="284"/>
        <w:jc w:val="left"/>
        <w:rPr>
          <w:b w:val="0"/>
          <w:bCs w:val="0"/>
          <w:iCs/>
          <w:color w:val="000000"/>
          <w:sz w:val="24"/>
          <w:szCs w:val="24"/>
          <w:u w:val="none"/>
        </w:rPr>
      </w:pPr>
      <w:r w:rsidRPr="00E33B0C">
        <w:rPr>
          <w:b w:val="0"/>
          <w:bCs w:val="0"/>
          <w:iCs/>
          <w:color w:val="000000"/>
          <w:sz w:val="24"/>
          <w:szCs w:val="24"/>
          <w:u w:val="none"/>
        </w:rPr>
        <w:t>……………………………………………………………………………………………………</w:t>
      </w:r>
    </w:p>
    <w:p w:rsidR="00DB6B3E" w:rsidRPr="00E33B0C" w:rsidRDefault="00DB6B3E" w:rsidP="00DB6B3E">
      <w:pPr>
        <w:pStyle w:val="Tytu10"/>
        <w:spacing w:after="40" w:line="288" w:lineRule="auto"/>
        <w:ind w:left="284"/>
        <w:jc w:val="left"/>
        <w:rPr>
          <w:b w:val="0"/>
          <w:bCs w:val="0"/>
          <w:iCs/>
          <w:color w:val="000000"/>
          <w:sz w:val="24"/>
          <w:szCs w:val="24"/>
          <w:u w:val="none"/>
        </w:rPr>
      </w:pPr>
      <w:r w:rsidRPr="00E33B0C">
        <w:rPr>
          <w:b w:val="0"/>
          <w:bCs w:val="0"/>
          <w:iCs/>
          <w:color w:val="000000"/>
          <w:sz w:val="24"/>
          <w:szCs w:val="24"/>
          <w:u w:val="none"/>
        </w:rPr>
        <w:t>Okres ważności certyfikatu: ……………………………………………………………………..</w:t>
      </w:r>
    </w:p>
    <w:p w:rsidR="00DB6B3E" w:rsidRPr="00DB6B3E" w:rsidRDefault="00DB6B3E" w:rsidP="00DB6B3E">
      <w:pPr>
        <w:pStyle w:val="Tytu10"/>
        <w:spacing w:after="40" w:line="288" w:lineRule="auto"/>
        <w:ind w:left="284"/>
        <w:jc w:val="left"/>
        <w:rPr>
          <w:sz w:val="20"/>
          <w:szCs w:val="20"/>
          <w:u w:val="none"/>
        </w:rPr>
      </w:pPr>
      <w:r w:rsidRPr="00DB6B3E">
        <w:rPr>
          <w:sz w:val="20"/>
          <w:szCs w:val="20"/>
          <w:u w:val="none"/>
        </w:rPr>
        <w:t>Uwaga!</w:t>
      </w:r>
    </w:p>
    <w:p w:rsidR="00DB6B3E" w:rsidRPr="00DB6B3E" w:rsidRDefault="00DB6B3E" w:rsidP="00DB6B3E">
      <w:pPr>
        <w:pStyle w:val="Tytu10"/>
        <w:spacing w:after="40" w:line="288" w:lineRule="auto"/>
        <w:ind w:left="284"/>
        <w:jc w:val="left"/>
        <w:rPr>
          <w:sz w:val="20"/>
          <w:szCs w:val="20"/>
          <w:u w:val="none"/>
        </w:rPr>
      </w:pPr>
      <w:r w:rsidRPr="00DB6B3E">
        <w:rPr>
          <w:sz w:val="20"/>
          <w:szCs w:val="20"/>
          <w:u w:val="none"/>
        </w:rPr>
        <w:t>Wykonawca zobowiązany jest załączyć do oferty przedmiotowy certyfikat. Jeżeli Wykonawca nie posiada certyfikatu należy pozostawić pola niewypełnione.</w:t>
      </w:r>
    </w:p>
    <w:p w:rsidR="00DB6B3E" w:rsidRPr="00866187" w:rsidRDefault="00DB6B3E" w:rsidP="00DB6B3E">
      <w:pPr>
        <w:pStyle w:val="Tytu1"/>
        <w:spacing w:after="40" w:line="288" w:lineRule="auto"/>
        <w:ind w:left="360"/>
        <w:jc w:val="left"/>
        <w:rPr>
          <w:rStyle w:val="oferta"/>
          <w:sz w:val="24"/>
          <w:szCs w:val="24"/>
          <w:u w:val="none"/>
        </w:rPr>
      </w:pPr>
    </w:p>
    <w:p w:rsidR="0026237E" w:rsidRDefault="0026237E" w:rsidP="000F34C4">
      <w:pPr>
        <w:shd w:val="clear" w:color="auto" w:fill="FFFFFF"/>
        <w:tabs>
          <w:tab w:val="left" w:pos="1725"/>
        </w:tabs>
        <w:spacing w:after="60" w:line="312" w:lineRule="auto"/>
      </w:pPr>
    </w:p>
    <w:p w:rsidR="003014E8" w:rsidRPr="003F3EBD" w:rsidRDefault="003014E8" w:rsidP="000F34C4">
      <w:pPr>
        <w:shd w:val="clear" w:color="auto" w:fill="FFFFFF"/>
        <w:tabs>
          <w:tab w:val="left" w:pos="1725"/>
        </w:tabs>
        <w:spacing w:after="60" w:line="312" w:lineRule="auto"/>
      </w:pPr>
    </w:p>
    <w:p w:rsidR="00A2500F" w:rsidRPr="00E73A8E" w:rsidRDefault="00A2500F" w:rsidP="001D1F17">
      <w:pPr>
        <w:shd w:val="clear" w:color="auto" w:fill="FFFFFF"/>
        <w:tabs>
          <w:tab w:val="left" w:pos="1725"/>
        </w:tabs>
        <w:spacing w:after="120" w:line="283" w:lineRule="atLeast"/>
        <w:jc w:val="center"/>
        <w:rPr>
          <w:b/>
          <w:bCs/>
        </w:rPr>
      </w:pPr>
      <w:r w:rsidRPr="00E73A8E">
        <w:rPr>
          <w:b/>
          <w:bCs/>
        </w:rPr>
        <w:t>OŚWIADCZAMY, ŻE:</w:t>
      </w:r>
    </w:p>
    <w:p w:rsidR="00A2500F" w:rsidRPr="00E73A8E" w:rsidRDefault="00A2500F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 xml:space="preserve">Zapoznaliśmy się ze </w:t>
      </w:r>
      <w:r w:rsidRPr="00E73A8E">
        <w:rPr>
          <w:iCs/>
          <w:sz w:val="24"/>
          <w:szCs w:val="24"/>
        </w:rPr>
        <w:t>Specyfikacją istotnych warunków zamówienia</w:t>
      </w:r>
      <w:r w:rsidRPr="00E73A8E">
        <w:rPr>
          <w:sz w:val="24"/>
          <w:szCs w:val="24"/>
        </w:rPr>
        <w:t xml:space="preserve"> i nie wnosimy do niej zastrzeżeń.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>Zdobyliśmy konieczne i wystarczające informacje do przygotowania oferty.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 xml:space="preserve">Przedmiot zamówienia wykonamy zgodnie ze wszystkimi warunkami zawartymi w </w:t>
      </w:r>
      <w:r w:rsidRPr="00E73A8E">
        <w:rPr>
          <w:iCs/>
          <w:sz w:val="24"/>
          <w:szCs w:val="24"/>
        </w:rPr>
        <w:t>Specyfikacji istotnych warunków zamówienia</w:t>
      </w:r>
      <w:r w:rsidR="000F34C4" w:rsidRPr="00E73A8E">
        <w:rPr>
          <w:iCs/>
          <w:sz w:val="24"/>
          <w:szCs w:val="24"/>
        </w:rPr>
        <w:t xml:space="preserve"> </w:t>
      </w:r>
      <w:r w:rsidR="002A760D">
        <w:rPr>
          <w:iCs/>
          <w:sz w:val="24"/>
          <w:szCs w:val="24"/>
        </w:rPr>
        <w:t>oraz jej załącznikach,</w:t>
      </w:r>
      <w:r w:rsidRPr="00E73A8E">
        <w:rPr>
          <w:sz w:val="24"/>
          <w:szCs w:val="24"/>
        </w:rPr>
        <w:t xml:space="preserve"> w wymaganym terminie.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>Przedmiot zamówienia wykonamy zgodnie z obowiązującymi normami oraz przepisami prawa.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>Cena wskazana w niniejszej ofercie zawiera wszystkie koszty związane z wykonaniem przedmiotu zamówienia.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 xml:space="preserve">Uważamy się za związanych niniejszą ofertą na czas wskazany w </w:t>
      </w:r>
      <w:r w:rsidRPr="00E73A8E">
        <w:rPr>
          <w:iCs/>
          <w:sz w:val="24"/>
          <w:szCs w:val="24"/>
        </w:rPr>
        <w:t>Specyfikacji istotnych warunków zamówienia</w:t>
      </w:r>
      <w:r w:rsidRPr="00E73A8E">
        <w:rPr>
          <w:sz w:val="24"/>
          <w:szCs w:val="24"/>
        </w:rPr>
        <w:t>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C9305D">
        <w:rPr>
          <w:sz w:val="24"/>
          <w:szCs w:val="24"/>
        </w:rPr>
        <w:t>Akceptujemy warunki umowy zawarte w</w:t>
      </w:r>
      <w:r w:rsidR="001462D4" w:rsidRPr="00C9305D">
        <w:rPr>
          <w:sz w:val="24"/>
          <w:szCs w:val="24"/>
        </w:rPr>
        <w:t>e wzorze</w:t>
      </w:r>
      <w:r w:rsidRPr="00C9305D">
        <w:rPr>
          <w:sz w:val="24"/>
          <w:szCs w:val="24"/>
        </w:rPr>
        <w:t xml:space="preserve"> umowy sta</w:t>
      </w:r>
      <w:r w:rsidR="002A760D" w:rsidRPr="00C9305D">
        <w:rPr>
          <w:sz w:val="24"/>
          <w:szCs w:val="24"/>
        </w:rPr>
        <w:t xml:space="preserve">nowiącym załącznik </w:t>
      </w:r>
      <w:r w:rsidR="002A760D" w:rsidRPr="00866187">
        <w:rPr>
          <w:sz w:val="24"/>
          <w:szCs w:val="24"/>
        </w:rPr>
        <w:t xml:space="preserve">Nr </w:t>
      </w:r>
      <w:r w:rsidR="002F4A3B" w:rsidRPr="00866187">
        <w:rPr>
          <w:sz w:val="24"/>
          <w:szCs w:val="24"/>
        </w:rPr>
        <w:t>4</w:t>
      </w:r>
      <w:r w:rsidR="00954782">
        <w:rPr>
          <w:sz w:val="24"/>
          <w:szCs w:val="24"/>
        </w:rPr>
        <w:t xml:space="preserve"> </w:t>
      </w:r>
      <w:r w:rsidRPr="00E73A8E">
        <w:rPr>
          <w:sz w:val="24"/>
          <w:szCs w:val="24"/>
        </w:rPr>
        <w:t xml:space="preserve">do </w:t>
      </w:r>
      <w:r w:rsidRPr="00E73A8E">
        <w:rPr>
          <w:iCs/>
          <w:sz w:val="24"/>
          <w:szCs w:val="24"/>
        </w:rPr>
        <w:t>Specyfikacji istotnych warunków zamówienia</w:t>
      </w:r>
      <w:r w:rsidRPr="00E73A8E">
        <w:rPr>
          <w:sz w:val="24"/>
          <w:szCs w:val="24"/>
        </w:rPr>
        <w:t xml:space="preserve">. </w:t>
      </w:r>
    </w:p>
    <w:p w:rsidR="00B9163E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>W przypadku wybrania naszej oferty zobowiązujemy się do zawarcia u</w:t>
      </w:r>
      <w:r w:rsidR="001462D4" w:rsidRPr="00E73A8E">
        <w:rPr>
          <w:sz w:val="24"/>
          <w:szCs w:val="24"/>
        </w:rPr>
        <w:t xml:space="preserve">mowy na warunkach określonych we wzorze </w:t>
      </w:r>
      <w:r w:rsidRPr="00E73A8E">
        <w:rPr>
          <w:sz w:val="24"/>
          <w:szCs w:val="24"/>
        </w:rPr>
        <w:t>umowy w miejscu i terminie wskazanym przez Zamawiającego. Osobą/osobami upoważnionymi do podpisania umowy w sprawie realizacji przedmiotu zamówienia jest/są: …………………………………………………</w:t>
      </w:r>
      <w:r w:rsidR="003F3EBD" w:rsidRPr="00E73A8E">
        <w:rPr>
          <w:sz w:val="24"/>
          <w:szCs w:val="24"/>
        </w:rPr>
        <w:t>…………………………..</w:t>
      </w:r>
      <w:r w:rsidRPr="00E73A8E">
        <w:rPr>
          <w:sz w:val="24"/>
          <w:szCs w:val="24"/>
        </w:rPr>
        <w:t>… ……………………………………………………………………</w:t>
      </w:r>
      <w:r w:rsidR="00DA209C" w:rsidRPr="00E73A8E">
        <w:rPr>
          <w:sz w:val="24"/>
          <w:szCs w:val="24"/>
        </w:rPr>
        <w:t>……………………………………………………………………………</w:t>
      </w:r>
      <w:r w:rsidRPr="00E73A8E">
        <w:rPr>
          <w:sz w:val="24"/>
          <w:szCs w:val="24"/>
        </w:rPr>
        <w:t>, co wynika ze stosownych dokumentów.</w:t>
      </w:r>
    </w:p>
    <w:p w:rsidR="008D702F" w:rsidRPr="008D702F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 xml:space="preserve">Zakres usług przewidziany do zlecenia </w:t>
      </w:r>
      <w:r w:rsidRPr="007C0BFD">
        <w:rPr>
          <w:b/>
          <w:sz w:val="24"/>
          <w:szCs w:val="24"/>
        </w:rPr>
        <w:t>podwykonawcom</w:t>
      </w:r>
      <w:r w:rsidRPr="007C0BFD">
        <w:rPr>
          <w:rStyle w:val="Odwoanieprzypisudolnego1"/>
          <w:b/>
          <w:sz w:val="24"/>
          <w:szCs w:val="24"/>
        </w:rPr>
        <w:footnoteReference w:id="2"/>
      </w:r>
      <w:r w:rsidR="008D702F">
        <w:rPr>
          <w:b/>
          <w:sz w:val="24"/>
          <w:szCs w:val="24"/>
        </w:rPr>
        <w:t xml:space="preserve">: </w:t>
      </w:r>
    </w:p>
    <w:p w:rsidR="00DA209C" w:rsidRPr="00E73A8E" w:rsidRDefault="008D702F" w:rsidP="008D702F">
      <w:pPr>
        <w:pStyle w:val="1NumList1"/>
        <w:tabs>
          <w:tab w:val="clear" w:pos="0"/>
        </w:tabs>
        <w:spacing w:before="0" w:after="40" w:line="264" w:lineRule="auto"/>
        <w:ind w:left="386"/>
        <w:rPr>
          <w:sz w:val="24"/>
          <w:szCs w:val="24"/>
        </w:rPr>
      </w:pPr>
      <w:r w:rsidRPr="008D702F">
        <w:rPr>
          <w:sz w:val="24"/>
          <w:szCs w:val="24"/>
        </w:rPr>
        <w:t>(</w:t>
      </w:r>
      <w:r w:rsidRPr="008D702F">
        <w:rPr>
          <w:i/>
          <w:sz w:val="20"/>
          <w:szCs w:val="20"/>
        </w:rPr>
        <w:t>wskazać zakres usług oraz firmy podwykonawców)</w:t>
      </w:r>
      <w:r w:rsidR="000754B2" w:rsidRPr="008D702F">
        <w:rPr>
          <w:sz w:val="24"/>
          <w:szCs w:val="24"/>
        </w:rPr>
        <w:t>:</w:t>
      </w:r>
    </w:p>
    <w:p w:rsidR="008D702F" w:rsidRDefault="00DA209C" w:rsidP="008D702F">
      <w:pPr>
        <w:pStyle w:val="1NumList1"/>
        <w:numPr>
          <w:ilvl w:val="0"/>
          <w:numId w:val="21"/>
        </w:numPr>
        <w:spacing w:before="0" w:after="40" w:line="264" w:lineRule="auto"/>
        <w:rPr>
          <w:sz w:val="24"/>
          <w:szCs w:val="24"/>
        </w:rPr>
      </w:pPr>
      <w:r w:rsidRPr="00E73A8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A209C" w:rsidRDefault="00DA209C" w:rsidP="008D702F">
      <w:pPr>
        <w:pStyle w:val="1NumList1"/>
        <w:numPr>
          <w:ilvl w:val="0"/>
          <w:numId w:val="21"/>
        </w:numPr>
        <w:spacing w:before="0" w:after="40" w:line="264" w:lineRule="auto"/>
        <w:rPr>
          <w:sz w:val="24"/>
          <w:szCs w:val="24"/>
        </w:rPr>
      </w:pPr>
      <w:r w:rsidRPr="00E73A8E">
        <w:rPr>
          <w:sz w:val="24"/>
          <w:szCs w:val="24"/>
        </w:rPr>
        <w:t>………………………………………………………………………………………………………………………</w:t>
      </w:r>
      <w:r w:rsidR="008D702F">
        <w:rPr>
          <w:sz w:val="24"/>
          <w:szCs w:val="24"/>
        </w:rPr>
        <w:t>……………………………………………………………………..</w:t>
      </w:r>
    </w:p>
    <w:p w:rsidR="000754B2" w:rsidRPr="00E73A8E" w:rsidRDefault="000754B2" w:rsidP="008729AB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264" w:lineRule="auto"/>
        <w:ind w:left="386" w:hanging="386"/>
        <w:rPr>
          <w:sz w:val="24"/>
          <w:szCs w:val="24"/>
        </w:rPr>
      </w:pPr>
      <w:r w:rsidRPr="00E73A8E">
        <w:rPr>
          <w:sz w:val="24"/>
          <w:szCs w:val="24"/>
        </w:rPr>
        <w:t>Na podstawie art. 8 ust. 3 ustawy – Prawo zamówień publicznych oświadczamy, że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E73A8E">
        <w:rPr>
          <w:sz w:val="24"/>
          <w:szCs w:val="24"/>
          <w:vertAlign w:val="superscript"/>
        </w:rPr>
        <w:footnoteReference w:id="3"/>
      </w:r>
      <w:r w:rsidRPr="00E73A8E">
        <w:rPr>
          <w:sz w:val="24"/>
          <w:szCs w:val="24"/>
        </w:rPr>
        <w:t>:</w:t>
      </w:r>
    </w:p>
    <w:p w:rsidR="00DA209C" w:rsidRPr="00E73A8E" w:rsidRDefault="00DA209C" w:rsidP="008729AB">
      <w:pPr>
        <w:pStyle w:val="1NumList1"/>
        <w:tabs>
          <w:tab w:val="clear" w:pos="0"/>
        </w:tabs>
        <w:spacing w:before="0" w:after="40" w:line="264" w:lineRule="auto"/>
        <w:ind w:left="384"/>
        <w:rPr>
          <w:sz w:val="24"/>
          <w:szCs w:val="24"/>
        </w:rPr>
      </w:pPr>
      <w:r w:rsidRPr="00E73A8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163E" w:rsidRPr="00E73A8E" w:rsidRDefault="000F34C4" w:rsidP="008729AB">
      <w:pPr>
        <w:pStyle w:val="1NumList1"/>
        <w:numPr>
          <w:ilvl w:val="0"/>
          <w:numId w:val="5"/>
        </w:numPr>
        <w:tabs>
          <w:tab w:val="left" w:pos="426"/>
        </w:tabs>
        <w:spacing w:before="0" w:after="40" w:line="264" w:lineRule="auto"/>
        <w:rPr>
          <w:sz w:val="24"/>
          <w:szCs w:val="24"/>
        </w:rPr>
      </w:pPr>
      <w:r w:rsidRPr="00E73A8E">
        <w:rPr>
          <w:rFonts w:eastAsia="Arial"/>
          <w:sz w:val="24"/>
          <w:szCs w:val="24"/>
          <w:lang w:eastAsia="pl-PL" w:bidi="pl-PL"/>
        </w:rPr>
        <w:lastRenderedPageBreak/>
        <w:t>W przypadku utajnienia informacji zawartych w ofercie należy poniżej wykazać, że utajnione informacje stanowią tajemnicę przedsiębiorstwa:</w:t>
      </w:r>
    </w:p>
    <w:p w:rsidR="00B9163E" w:rsidRPr="00E73A8E" w:rsidRDefault="000F34C4" w:rsidP="008729AB">
      <w:pPr>
        <w:pStyle w:val="1NumList1"/>
        <w:tabs>
          <w:tab w:val="clear" w:pos="0"/>
          <w:tab w:val="left" w:pos="426"/>
        </w:tabs>
        <w:spacing w:before="0" w:after="40" w:line="264" w:lineRule="auto"/>
        <w:ind w:left="384"/>
        <w:rPr>
          <w:sz w:val="24"/>
          <w:szCs w:val="24"/>
        </w:rPr>
      </w:pPr>
      <w:r w:rsidRPr="00E73A8E">
        <w:rPr>
          <w:rFonts w:eastAsia="Lucida Sans Unicode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19DA" w:rsidRDefault="00B9163E" w:rsidP="007619DA">
      <w:pPr>
        <w:pStyle w:val="1NumList1"/>
        <w:numPr>
          <w:ilvl w:val="0"/>
          <w:numId w:val="5"/>
        </w:numPr>
        <w:tabs>
          <w:tab w:val="left" w:pos="426"/>
        </w:tabs>
        <w:spacing w:before="0" w:after="40" w:line="264" w:lineRule="auto"/>
        <w:rPr>
          <w:sz w:val="24"/>
          <w:szCs w:val="24"/>
        </w:rPr>
      </w:pPr>
      <w:r w:rsidRPr="00E73A8E">
        <w:rPr>
          <w:sz w:val="24"/>
          <w:szCs w:val="24"/>
          <w:lang w:eastAsia="pl-PL"/>
        </w:rPr>
        <w:t xml:space="preserve">Oświadczam, iż wybór naszej oferty </w:t>
      </w:r>
      <w:r w:rsidRPr="00E73A8E">
        <w:rPr>
          <w:sz w:val="24"/>
          <w:szCs w:val="24"/>
          <w:u w:val="single"/>
          <w:lang w:eastAsia="pl-PL"/>
        </w:rPr>
        <w:t>będzie prowadził/nie będzie prowadził</w:t>
      </w:r>
      <w:r w:rsidRPr="00E73A8E">
        <w:rPr>
          <w:sz w:val="24"/>
          <w:szCs w:val="24"/>
          <w:u w:val="single"/>
          <w:vertAlign w:val="superscript"/>
          <w:lang w:eastAsia="pl-PL"/>
        </w:rPr>
        <w:footnoteReference w:id="4"/>
      </w:r>
      <w:r w:rsidRPr="00E73A8E">
        <w:rPr>
          <w:sz w:val="24"/>
          <w:szCs w:val="24"/>
          <w:lang w:eastAsia="pl-PL"/>
        </w:rPr>
        <w:t xml:space="preserve"> do powstania obowiązku podatkowego u Zamawiającego zgodnie z przepisami o podatku od towarów i usług. </w:t>
      </w:r>
    </w:p>
    <w:p w:rsidR="007619DA" w:rsidRPr="002D1446" w:rsidRDefault="00B9163E" w:rsidP="007619DA">
      <w:pPr>
        <w:pStyle w:val="1NumList1"/>
        <w:tabs>
          <w:tab w:val="clear" w:pos="0"/>
          <w:tab w:val="left" w:pos="384"/>
          <w:tab w:val="left" w:pos="426"/>
        </w:tabs>
        <w:spacing w:before="0" w:after="40" w:line="264" w:lineRule="auto"/>
        <w:ind w:left="384"/>
        <w:rPr>
          <w:sz w:val="24"/>
          <w:szCs w:val="24"/>
        </w:rPr>
      </w:pPr>
      <w:r w:rsidRPr="002D1446">
        <w:rPr>
          <w:lang w:eastAsia="pl-PL"/>
        </w:rPr>
        <w:t xml:space="preserve">W przypadku treści pozytywnej proszę wskazać nazwę (rodzaj) towaru lub usługi, których dostawa lub świadczenie będzie prowadzić do powstania takiego obowiązku podatkowego oraz wartość tego towaru lub usług bez kwoty podatku: </w:t>
      </w:r>
    </w:p>
    <w:p w:rsidR="007619DA" w:rsidRPr="002D1446" w:rsidRDefault="007619DA" w:rsidP="007619DA">
      <w:pPr>
        <w:pStyle w:val="1NumList1"/>
        <w:tabs>
          <w:tab w:val="clear" w:pos="0"/>
        </w:tabs>
        <w:spacing w:before="0" w:after="40" w:line="264" w:lineRule="auto"/>
        <w:ind w:left="384"/>
        <w:rPr>
          <w:sz w:val="24"/>
          <w:szCs w:val="24"/>
        </w:rPr>
      </w:pPr>
      <w:r w:rsidRPr="002D144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19DA" w:rsidRPr="002D1446" w:rsidRDefault="007619DA" w:rsidP="007619DA">
      <w:pPr>
        <w:widowControl w:val="0"/>
        <w:spacing w:after="40" w:line="264" w:lineRule="auto"/>
        <w:ind w:left="384"/>
        <w:jc w:val="both"/>
        <w:rPr>
          <w:lang w:eastAsia="pl-PL"/>
        </w:rPr>
      </w:pPr>
      <w:r w:rsidRPr="002D1446">
        <w:rPr>
          <w:lang w:eastAsia="pl-PL"/>
        </w:rPr>
        <w:t>Treść pozytywna będzie powodowała obowiązek doliczenia przez Zamawiającego do ceny oferty Wykonawcy podatku od towarów i usług.</w:t>
      </w:r>
    </w:p>
    <w:p w:rsidR="007619DA" w:rsidRPr="002D1446" w:rsidRDefault="007619DA" w:rsidP="007619DA">
      <w:pPr>
        <w:pStyle w:val="1NumList1"/>
        <w:numPr>
          <w:ilvl w:val="0"/>
          <w:numId w:val="5"/>
        </w:numPr>
        <w:tabs>
          <w:tab w:val="left" w:pos="426"/>
        </w:tabs>
        <w:spacing w:before="0" w:after="40" w:line="264" w:lineRule="auto"/>
        <w:rPr>
          <w:sz w:val="24"/>
          <w:szCs w:val="24"/>
        </w:rPr>
      </w:pPr>
      <w:r w:rsidRPr="002D1446">
        <w:rPr>
          <w:sz w:val="24"/>
          <w:szCs w:val="24"/>
          <w:lang w:eastAsia="pl-PL"/>
        </w:rPr>
        <w:t>Oświadczam, że wypełniłem obowiązki informacyjne przewidziane w art. 13 lub art. 14 RODO</w:t>
      </w:r>
      <w:r w:rsidRPr="002D1446">
        <w:rPr>
          <w:rStyle w:val="Odwoanieprzypisudolnego"/>
          <w:sz w:val="24"/>
          <w:szCs w:val="24"/>
          <w:lang w:eastAsia="pl-PL"/>
        </w:rPr>
        <w:footnoteReference w:id="5"/>
      </w:r>
      <w:r w:rsidRPr="002D1446">
        <w:rPr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2D1446">
        <w:rPr>
          <w:rStyle w:val="Odwoanieprzypisudolnego"/>
          <w:sz w:val="24"/>
          <w:szCs w:val="24"/>
          <w:lang w:eastAsia="pl-PL"/>
        </w:rPr>
        <w:footnoteReference w:id="6"/>
      </w:r>
      <w:r w:rsidRPr="002D1446">
        <w:rPr>
          <w:sz w:val="24"/>
          <w:szCs w:val="24"/>
          <w:lang w:eastAsia="pl-PL"/>
        </w:rPr>
        <w:t>.</w:t>
      </w:r>
      <w:r w:rsidR="00983E31" w:rsidRPr="002D1446">
        <w:rPr>
          <w:sz w:val="24"/>
          <w:szCs w:val="24"/>
        </w:rPr>
        <w:t xml:space="preserve"> </w:t>
      </w:r>
    </w:p>
    <w:p w:rsidR="008729AB" w:rsidRDefault="008729AB">
      <w:pPr>
        <w:pStyle w:val="Tekstpodstawowy1"/>
        <w:spacing w:line="100" w:lineRule="atLeast"/>
      </w:pPr>
    </w:p>
    <w:p w:rsidR="007619DA" w:rsidRPr="00E73A8E" w:rsidRDefault="007619DA">
      <w:pPr>
        <w:pStyle w:val="Tekstpodstawowy1"/>
        <w:spacing w:line="100" w:lineRule="atLeast"/>
      </w:pPr>
    </w:p>
    <w:p w:rsidR="00A2500F" w:rsidRPr="00E73A8E" w:rsidRDefault="00A2500F">
      <w:pPr>
        <w:pStyle w:val="1BodyText"/>
        <w:spacing w:before="0" w:after="120"/>
        <w:ind w:left="0"/>
        <w:rPr>
          <w:sz w:val="24"/>
          <w:szCs w:val="24"/>
          <w:u w:val="single"/>
        </w:rPr>
      </w:pPr>
      <w:r w:rsidRPr="00E73A8E">
        <w:rPr>
          <w:sz w:val="24"/>
          <w:szCs w:val="24"/>
          <w:u w:val="single"/>
        </w:rPr>
        <w:t>Załącznikami do niniejszej oferty są:</w:t>
      </w:r>
    </w:p>
    <w:p w:rsidR="00802803" w:rsidRPr="00E73A8E" w:rsidRDefault="00802803">
      <w:pPr>
        <w:pStyle w:val="1BodyText"/>
        <w:numPr>
          <w:ilvl w:val="0"/>
          <w:numId w:val="3"/>
        </w:numPr>
        <w:tabs>
          <w:tab w:val="left" w:pos="609"/>
        </w:tabs>
        <w:spacing w:before="0" w:after="120"/>
        <w:rPr>
          <w:sz w:val="24"/>
          <w:szCs w:val="24"/>
        </w:rPr>
      </w:pPr>
      <w:r w:rsidRPr="00E73A8E">
        <w:rPr>
          <w:sz w:val="24"/>
          <w:szCs w:val="24"/>
        </w:rPr>
        <w:t>……………………………………………………………………</w:t>
      </w:r>
    </w:p>
    <w:p w:rsidR="00802803" w:rsidRPr="003F3EBD" w:rsidRDefault="00802803">
      <w:pPr>
        <w:pStyle w:val="1BodyText"/>
        <w:numPr>
          <w:ilvl w:val="0"/>
          <w:numId w:val="3"/>
        </w:numPr>
        <w:tabs>
          <w:tab w:val="left" w:pos="609"/>
        </w:tabs>
        <w:spacing w:before="0" w:after="120"/>
        <w:rPr>
          <w:sz w:val="24"/>
          <w:szCs w:val="24"/>
        </w:rPr>
      </w:pPr>
      <w:r w:rsidRPr="003F3EBD">
        <w:rPr>
          <w:sz w:val="24"/>
          <w:szCs w:val="24"/>
        </w:rPr>
        <w:t>……………………………………………………………………</w:t>
      </w:r>
    </w:p>
    <w:p w:rsidR="00802803" w:rsidRPr="003F3EBD" w:rsidRDefault="00802803">
      <w:pPr>
        <w:pStyle w:val="1BodyText"/>
        <w:numPr>
          <w:ilvl w:val="0"/>
          <w:numId w:val="3"/>
        </w:numPr>
        <w:tabs>
          <w:tab w:val="left" w:pos="609"/>
        </w:tabs>
        <w:spacing w:before="0" w:after="120"/>
        <w:rPr>
          <w:sz w:val="24"/>
          <w:szCs w:val="24"/>
        </w:rPr>
      </w:pPr>
      <w:r w:rsidRPr="003F3EBD">
        <w:rPr>
          <w:sz w:val="24"/>
          <w:szCs w:val="24"/>
        </w:rPr>
        <w:t>……………………………………………………………………</w:t>
      </w:r>
    </w:p>
    <w:p w:rsidR="00802803" w:rsidRPr="003F3EBD" w:rsidRDefault="00802803" w:rsidP="00802803">
      <w:pPr>
        <w:pStyle w:val="1BodyText"/>
        <w:numPr>
          <w:ilvl w:val="0"/>
          <w:numId w:val="3"/>
        </w:numPr>
        <w:tabs>
          <w:tab w:val="left" w:pos="609"/>
        </w:tabs>
        <w:spacing w:before="0" w:after="120"/>
        <w:rPr>
          <w:sz w:val="24"/>
          <w:szCs w:val="24"/>
        </w:rPr>
      </w:pPr>
      <w:r w:rsidRPr="003F3EBD">
        <w:rPr>
          <w:sz w:val="24"/>
          <w:szCs w:val="24"/>
        </w:rPr>
        <w:t>……………………………………………………………………</w:t>
      </w:r>
    </w:p>
    <w:p w:rsidR="00D351EC" w:rsidRPr="003F3EBD" w:rsidRDefault="00D351EC"/>
    <w:p w:rsidR="00A2500F" w:rsidRPr="003F3EBD" w:rsidRDefault="00CA357E">
      <w:r w:rsidRPr="003F3EBD">
        <w:t xml:space="preserve">   </w:t>
      </w:r>
      <w:r w:rsidR="00802803" w:rsidRPr="003F3EBD">
        <w:t>………………………</w:t>
      </w:r>
      <w:r w:rsidR="00A2500F" w:rsidRPr="003F3EBD">
        <w:t xml:space="preserve"> dnia </w:t>
      </w:r>
      <w:r w:rsidR="003F3EBD">
        <w:t>………………</w:t>
      </w:r>
      <w:r w:rsidR="00A2500F" w:rsidRPr="003F3EBD">
        <w:t xml:space="preserve">        </w:t>
      </w:r>
      <w:r w:rsidR="00A2500F" w:rsidRPr="003F3EBD">
        <w:tab/>
        <w:t xml:space="preserve"> </w:t>
      </w:r>
      <w:r w:rsidR="00802803" w:rsidRPr="003F3EBD">
        <w:t xml:space="preserve">               </w:t>
      </w:r>
      <w:r w:rsidR="00A2500F" w:rsidRPr="003F3EBD">
        <w:t xml:space="preserve"> </w:t>
      </w:r>
      <w:r w:rsidR="003F3EBD">
        <w:t>…………………………………….</w:t>
      </w:r>
    </w:p>
    <w:p w:rsidR="00A2500F" w:rsidRPr="003F3EBD" w:rsidRDefault="00A2500F">
      <w:pPr>
        <w:tabs>
          <w:tab w:val="left" w:pos="330"/>
        </w:tabs>
        <w:rPr>
          <w:sz w:val="20"/>
          <w:szCs w:val="20"/>
        </w:rPr>
      </w:pPr>
      <w:r w:rsidRPr="003F3EBD">
        <w:rPr>
          <w:sz w:val="20"/>
          <w:szCs w:val="20"/>
        </w:rPr>
        <w:t xml:space="preserve">      (miejscowość)                                                                        </w:t>
      </w:r>
      <w:r w:rsidR="003F3EBD">
        <w:rPr>
          <w:sz w:val="20"/>
          <w:szCs w:val="20"/>
        </w:rPr>
        <w:t xml:space="preserve">                     (podpis i pieczątka </w:t>
      </w:r>
      <w:r w:rsidRPr="003F3EBD">
        <w:rPr>
          <w:sz w:val="20"/>
          <w:szCs w:val="20"/>
        </w:rPr>
        <w:t>uprawomocnionego</w:t>
      </w:r>
    </w:p>
    <w:p w:rsidR="00A2500F" w:rsidRPr="003F3EBD" w:rsidRDefault="00A2500F" w:rsidP="007502EB">
      <w:pPr>
        <w:tabs>
          <w:tab w:val="left" w:pos="330"/>
        </w:tabs>
        <w:rPr>
          <w:sz w:val="20"/>
          <w:szCs w:val="20"/>
        </w:rPr>
      </w:pPr>
      <w:r w:rsidRPr="003F3EBD">
        <w:rPr>
          <w:sz w:val="20"/>
          <w:szCs w:val="20"/>
        </w:rPr>
        <w:t xml:space="preserve">                                                                                                      </w:t>
      </w:r>
      <w:r w:rsidR="003F3EBD">
        <w:rPr>
          <w:sz w:val="20"/>
          <w:szCs w:val="20"/>
        </w:rPr>
        <w:t xml:space="preserve">                            </w:t>
      </w:r>
      <w:r w:rsidR="00212CBF" w:rsidRPr="003F3EBD">
        <w:rPr>
          <w:sz w:val="20"/>
          <w:szCs w:val="20"/>
        </w:rPr>
        <w:t xml:space="preserve"> </w:t>
      </w:r>
      <w:r w:rsidRPr="003F3EBD">
        <w:rPr>
          <w:sz w:val="20"/>
          <w:szCs w:val="20"/>
        </w:rPr>
        <w:t xml:space="preserve"> przedstawiciela Wykonawcy)</w:t>
      </w:r>
    </w:p>
    <w:sectPr w:rsidR="00A2500F" w:rsidRPr="003F3EBD" w:rsidSect="00D351EC">
      <w:footerReference w:type="default" r:id="rId8"/>
      <w:footerReference w:type="first" r:id="rId9"/>
      <w:pgSz w:w="11905" w:h="16837"/>
      <w:pgMar w:top="851" w:right="1077" w:bottom="851" w:left="1077" w:header="709" w:footer="3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DB0" w:rsidRDefault="00B73DB0">
      <w:r>
        <w:separator/>
      </w:r>
    </w:p>
  </w:endnote>
  <w:endnote w:type="continuationSeparator" w:id="1">
    <w:p w:rsidR="00B73DB0" w:rsidRDefault="00B73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3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D4" w:rsidRPr="001301D4" w:rsidRDefault="001301D4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="00820317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="00820317" w:rsidRPr="001301D4">
      <w:rPr>
        <w:bCs/>
        <w:sz w:val="20"/>
        <w:szCs w:val="20"/>
      </w:rPr>
      <w:fldChar w:fldCharType="separate"/>
    </w:r>
    <w:r w:rsidR="00EB308B">
      <w:rPr>
        <w:bCs/>
        <w:noProof/>
        <w:sz w:val="20"/>
        <w:szCs w:val="20"/>
      </w:rPr>
      <w:t>3</w:t>
    </w:r>
    <w:r w:rsidR="00820317"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="00820317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="00820317" w:rsidRPr="001301D4">
      <w:rPr>
        <w:bCs/>
        <w:sz w:val="20"/>
        <w:szCs w:val="20"/>
      </w:rPr>
      <w:fldChar w:fldCharType="separate"/>
    </w:r>
    <w:r w:rsidR="00EB308B">
      <w:rPr>
        <w:bCs/>
        <w:noProof/>
        <w:sz w:val="20"/>
        <w:szCs w:val="20"/>
      </w:rPr>
      <w:t>3</w:t>
    </w:r>
    <w:r w:rsidR="00820317" w:rsidRPr="001301D4">
      <w:rPr>
        <w:bCs/>
        <w:sz w:val="20"/>
        <w:szCs w:val="20"/>
      </w:rPr>
      <w:fldChar w:fldCharType="end"/>
    </w:r>
  </w:p>
  <w:p w:rsidR="00A26356" w:rsidRPr="001301D4" w:rsidRDefault="00A26356" w:rsidP="001301D4">
    <w:pPr>
      <w:pStyle w:val="Stopka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D4" w:rsidRPr="001301D4" w:rsidRDefault="001301D4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="00820317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="00820317" w:rsidRPr="001301D4">
      <w:rPr>
        <w:bCs/>
        <w:sz w:val="20"/>
        <w:szCs w:val="20"/>
      </w:rPr>
      <w:fldChar w:fldCharType="separate"/>
    </w:r>
    <w:r w:rsidR="00EB308B">
      <w:rPr>
        <w:bCs/>
        <w:noProof/>
        <w:sz w:val="20"/>
        <w:szCs w:val="20"/>
      </w:rPr>
      <w:t>1</w:t>
    </w:r>
    <w:r w:rsidR="00820317"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="00820317"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="00820317" w:rsidRPr="001301D4">
      <w:rPr>
        <w:bCs/>
        <w:sz w:val="20"/>
        <w:szCs w:val="20"/>
      </w:rPr>
      <w:fldChar w:fldCharType="separate"/>
    </w:r>
    <w:r w:rsidR="00EB308B">
      <w:rPr>
        <w:bCs/>
        <w:noProof/>
        <w:sz w:val="20"/>
        <w:szCs w:val="20"/>
      </w:rPr>
      <w:t>3</w:t>
    </w:r>
    <w:r w:rsidR="00820317" w:rsidRPr="001301D4">
      <w:rPr>
        <w:bCs/>
        <w:sz w:val="20"/>
        <w:szCs w:val="20"/>
      </w:rPr>
      <w:fldChar w:fldCharType="end"/>
    </w:r>
  </w:p>
  <w:p w:rsidR="003F3EBD" w:rsidRDefault="003F3E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DB0" w:rsidRDefault="00B73DB0">
      <w:r>
        <w:separator/>
      </w:r>
    </w:p>
  </w:footnote>
  <w:footnote w:type="continuationSeparator" w:id="1">
    <w:p w:rsidR="00B73DB0" w:rsidRDefault="00B73DB0">
      <w:r>
        <w:continuationSeparator/>
      </w:r>
    </w:p>
  </w:footnote>
  <w:footnote w:id="2">
    <w:p w:rsidR="000754B2" w:rsidRPr="003F3EBD" w:rsidRDefault="000754B2" w:rsidP="003F3EBD">
      <w:pPr>
        <w:pStyle w:val="Tekstprzypisudolnego"/>
        <w:ind w:left="180" w:hanging="180"/>
        <w:jc w:val="both"/>
      </w:pPr>
      <w:r w:rsidRPr="003F3EBD">
        <w:rPr>
          <w:rStyle w:val="Znakiprzypiswdolnych"/>
          <w:vertAlign w:val="superscript"/>
        </w:rPr>
        <w:footnoteRef/>
      </w:r>
      <w:r w:rsidR="003F3EBD">
        <w:t xml:space="preserve"> </w:t>
      </w:r>
      <w:r w:rsidRPr="003F3EBD">
        <w:t>Nie uzupełnienie treści oświadczenia stanowi podstawę przyjęcia przez Zamawiającego, iż Wykonawca wykona zamówienie samodzielnie.</w:t>
      </w:r>
    </w:p>
  </w:footnote>
  <w:footnote w:id="3">
    <w:p w:rsidR="000754B2" w:rsidRPr="007619DA" w:rsidRDefault="000754B2" w:rsidP="003F3EBD">
      <w:pPr>
        <w:pStyle w:val="Tekstprzypisudolnego"/>
        <w:ind w:left="180" w:hanging="180"/>
        <w:rPr>
          <w:sz w:val="18"/>
          <w:szCs w:val="18"/>
        </w:rPr>
      </w:pPr>
      <w:r w:rsidRPr="007619DA">
        <w:rPr>
          <w:rStyle w:val="Odwoanieprzypisudolnego"/>
        </w:rPr>
        <w:footnoteRef/>
      </w:r>
      <w:r w:rsidRPr="007619DA">
        <w:t xml:space="preserve"> </w:t>
      </w:r>
      <w:r w:rsidR="003F3EBD" w:rsidRPr="007619DA">
        <w:rPr>
          <w:sz w:val="18"/>
          <w:szCs w:val="18"/>
        </w:rPr>
        <w:t xml:space="preserve"> </w:t>
      </w:r>
      <w:r w:rsidRPr="007619DA">
        <w:rPr>
          <w:sz w:val="18"/>
          <w:szCs w:val="18"/>
        </w:rPr>
        <w:t xml:space="preserve">Niepotrzebne skreślić. W przypadku zawarcia w ofercie informacji stanowiących tajemnicę przedsiębiorstwa należy wskazać ich zakres. </w:t>
      </w:r>
    </w:p>
  </w:footnote>
  <w:footnote w:id="4">
    <w:p w:rsidR="007619DA" w:rsidRPr="007619DA" w:rsidRDefault="00B9163E" w:rsidP="007619DA">
      <w:pPr>
        <w:pStyle w:val="Tekstprzypisudolnego"/>
        <w:ind w:left="142" w:hanging="142"/>
        <w:jc w:val="both"/>
        <w:rPr>
          <w:sz w:val="18"/>
          <w:szCs w:val="18"/>
        </w:rPr>
      </w:pPr>
      <w:r w:rsidRPr="007619DA">
        <w:rPr>
          <w:rStyle w:val="Odwoanieprzypisudolnego"/>
        </w:rPr>
        <w:footnoteRef/>
      </w:r>
      <w:r w:rsidRPr="007619DA">
        <w:rPr>
          <w:sz w:val="18"/>
          <w:szCs w:val="18"/>
        </w:rPr>
        <w:t xml:space="preserve"> Niewłaściwe skreślić. W przypadku powstania obowiązku podatkowe podać dodatkowe informacje zgodnie ze wskazanym zakresem.</w:t>
      </w:r>
    </w:p>
  </w:footnote>
  <w:footnote w:id="5">
    <w:p w:rsidR="007619DA" w:rsidRPr="007619DA" w:rsidRDefault="007619DA" w:rsidP="007619DA">
      <w:pPr>
        <w:pStyle w:val="Tekstprzypisudolnego"/>
        <w:ind w:left="0" w:firstLine="0"/>
        <w:jc w:val="both"/>
        <w:rPr>
          <w:sz w:val="18"/>
          <w:szCs w:val="18"/>
        </w:rPr>
      </w:pPr>
      <w:r w:rsidRPr="007619DA">
        <w:rPr>
          <w:rStyle w:val="Odwoanieprzypisudolnego"/>
        </w:rPr>
        <w:footnoteRef/>
      </w:r>
      <w:r w:rsidRPr="007619DA">
        <w:t xml:space="preserve"> </w:t>
      </w:r>
      <w:r w:rsidRPr="007619DA">
        <w:rPr>
          <w:sz w:val="18"/>
          <w:szCs w:val="18"/>
        </w:rPr>
        <w:t>W przypadku powstania obowiązku podatkowe podać dodatkowe informacje zgodnie ze wskazanym zakresem</w:t>
      </w:r>
    </w:p>
    <w:p w:rsidR="007619DA" w:rsidRPr="007619DA" w:rsidRDefault="007619DA" w:rsidP="007619DA">
      <w:pPr>
        <w:pStyle w:val="Stopka"/>
        <w:jc w:val="both"/>
        <w:rPr>
          <w:sz w:val="18"/>
          <w:szCs w:val="18"/>
        </w:rPr>
      </w:pPr>
      <w:r w:rsidRPr="007619DA">
        <w:rPr>
          <w:sz w:val="18"/>
          <w:szCs w:val="18"/>
        </w:rPr>
        <w:t>rozporządzeni</w:t>
      </w:r>
      <w:r w:rsidR="00983E31">
        <w:rPr>
          <w:sz w:val="18"/>
          <w:szCs w:val="18"/>
        </w:rPr>
        <w:t>a</w:t>
      </w:r>
      <w:r w:rsidRPr="007619DA">
        <w:rPr>
          <w:sz w:val="18"/>
          <w:szCs w:val="18"/>
        </w:rPr>
        <w:t xml:space="preserve"> Parlamentu Europejskiego i Rady (UE) 2016/679 z dnia 27 kwietnia 2016r. w sprawie ochrony osób fizycznych w związku z przetwarzaniem danych osobowych i w sprawie swobodnego przepływu takich danych oraz uchylenia dyrektywy 95/46/WE(ogólne rozporządzenie o ochronie danych) (Dz. Urz. UE L 119 z 04.05.2016, str. 1).</w:t>
      </w:r>
    </w:p>
  </w:footnote>
  <w:footnote w:id="6">
    <w:p w:rsidR="007619DA" w:rsidRPr="007619DA" w:rsidRDefault="007619DA" w:rsidP="007619DA">
      <w:pPr>
        <w:pStyle w:val="Stopka"/>
        <w:jc w:val="both"/>
        <w:rPr>
          <w:sz w:val="18"/>
          <w:szCs w:val="18"/>
        </w:rPr>
      </w:pPr>
      <w:r w:rsidRPr="007619DA">
        <w:rPr>
          <w:rStyle w:val="Odwoanieprzypisudolnego"/>
          <w:sz w:val="20"/>
          <w:szCs w:val="20"/>
        </w:rPr>
        <w:footnoteRef/>
      </w:r>
      <w:r w:rsidRPr="007619DA">
        <w:rPr>
          <w:sz w:val="20"/>
          <w:szCs w:val="20"/>
        </w:rPr>
        <w:t xml:space="preserve"> </w:t>
      </w:r>
      <w:r w:rsidRPr="007619DA">
        <w:rPr>
          <w:sz w:val="18"/>
          <w:szCs w:val="18"/>
        </w:rPr>
        <w:t>W przypadku gdy wykonawca nie przekazuje danych osobowych innych niż bezpośrednio jego dotyczących lub zachodzi wyłącznie stosowanie obowiązku informacyjnego, stosownie do art. 13 ust. 14 lub art. 14 ust. 5 RODO treść oświadczenia wykonawca nie składa (usunięcie treści oświadczenia np. przez jego wykreślenie).</w:t>
      </w:r>
    </w:p>
    <w:p w:rsidR="007619DA" w:rsidRPr="007619DA" w:rsidRDefault="007619DA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0D70881"/>
    <w:multiLevelType w:val="hybridMultilevel"/>
    <w:tmpl w:val="860881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2A397750"/>
    <w:multiLevelType w:val="hybridMultilevel"/>
    <w:tmpl w:val="39FE182E"/>
    <w:lvl w:ilvl="0" w:tplc="C8A6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367C60AE"/>
    <w:multiLevelType w:val="hybridMultilevel"/>
    <w:tmpl w:val="5952F86C"/>
    <w:lvl w:ilvl="0" w:tplc="CBCCE8B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4A1BB1"/>
    <w:multiLevelType w:val="hybridMultilevel"/>
    <w:tmpl w:val="3722852E"/>
    <w:lvl w:ilvl="0" w:tplc="C8A6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159FE"/>
    <w:multiLevelType w:val="hybridMultilevel"/>
    <w:tmpl w:val="8486689A"/>
    <w:lvl w:ilvl="0" w:tplc="637608B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20C15FD"/>
    <w:multiLevelType w:val="hybridMultilevel"/>
    <w:tmpl w:val="270C75AC"/>
    <w:lvl w:ilvl="0" w:tplc="EE92E724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23"/>
  </w:num>
  <w:num w:numId="8">
    <w:abstractNumId w:val="22"/>
  </w:num>
  <w:num w:numId="9">
    <w:abstractNumId w:val="18"/>
  </w:num>
  <w:num w:numId="10">
    <w:abstractNumId w:val="10"/>
  </w:num>
  <w:num w:numId="11">
    <w:abstractNumId w:val="13"/>
  </w:num>
  <w:num w:numId="12">
    <w:abstractNumId w:val="19"/>
  </w:num>
  <w:num w:numId="13">
    <w:abstractNumId w:val="17"/>
  </w:num>
  <w:num w:numId="14">
    <w:abstractNumId w:val="12"/>
  </w:num>
  <w:num w:numId="15">
    <w:abstractNumId w:val="14"/>
  </w:num>
  <w:num w:numId="16">
    <w:abstractNumId w:val="24"/>
  </w:num>
  <w:num w:numId="17">
    <w:abstractNumId w:val="27"/>
  </w:num>
  <w:num w:numId="18">
    <w:abstractNumId w:val="21"/>
  </w:num>
  <w:num w:numId="19">
    <w:abstractNumId w:val="6"/>
  </w:num>
  <w:num w:numId="20">
    <w:abstractNumId w:val="26"/>
  </w:num>
  <w:num w:numId="21">
    <w:abstractNumId w:val="29"/>
  </w:num>
  <w:num w:numId="22">
    <w:abstractNumId w:val="30"/>
  </w:num>
  <w:num w:numId="23">
    <w:abstractNumId w:val="25"/>
  </w:num>
  <w:num w:numId="24">
    <w:abstractNumId w:val="5"/>
  </w:num>
  <w:num w:numId="25">
    <w:abstractNumId w:val="8"/>
  </w:num>
  <w:num w:numId="26">
    <w:abstractNumId w:val="16"/>
  </w:num>
  <w:num w:numId="27">
    <w:abstractNumId w:val="9"/>
  </w:num>
  <w:num w:numId="28">
    <w:abstractNumId w:val="28"/>
  </w:num>
  <w:num w:numId="29">
    <w:abstractNumId w:val="11"/>
  </w:num>
  <w:num w:numId="30">
    <w:abstractNumId w:val="20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261F6"/>
    <w:rsid w:val="00001505"/>
    <w:rsid w:val="000031D6"/>
    <w:rsid w:val="00005F4F"/>
    <w:rsid w:val="000070BC"/>
    <w:rsid w:val="000166BB"/>
    <w:rsid w:val="00017A60"/>
    <w:rsid w:val="00025A85"/>
    <w:rsid w:val="000261F6"/>
    <w:rsid w:val="00031AD1"/>
    <w:rsid w:val="00036DC8"/>
    <w:rsid w:val="00044ADF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49FB"/>
    <w:rsid w:val="000A0105"/>
    <w:rsid w:val="000A29B3"/>
    <w:rsid w:val="000B1898"/>
    <w:rsid w:val="000B1C24"/>
    <w:rsid w:val="000C3A15"/>
    <w:rsid w:val="000C4061"/>
    <w:rsid w:val="000C64D8"/>
    <w:rsid w:val="000C6834"/>
    <w:rsid w:val="000D2D17"/>
    <w:rsid w:val="000D6293"/>
    <w:rsid w:val="000E14F8"/>
    <w:rsid w:val="000E1EEA"/>
    <w:rsid w:val="000E4C6F"/>
    <w:rsid w:val="000F34C4"/>
    <w:rsid w:val="00101E2C"/>
    <w:rsid w:val="00106993"/>
    <w:rsid w:val="001168F3"/>
    <w:rsid w:val="001208E8"/>
    <w:rsid w:val="001228F7"/>
    <w:rsid w:val="00125BE2"/>
    <w:rsid w:val="001301D4"/>
    <w:rsid w:val="0013532F"/>
    <w:rsid w:val="001442F9"/>
    <w:rsid w:val="001462D4"/>
    <w:rsid w:val="00147774"/>
    <w:rsid w:val="00154933"/>
    <w:rsid w:val="00170095"/>
    <w:rsid w:val="00171658"/>
    <w:rsid w:val="0018111E"/>
    <w:rsid w:val="0018190D"/>
    <w:rsid w:val="0018377B"/>
    <w:rsid w:val="00186EC0"/>
    <w:rsid w:val="0019182B"/>
    <w:rsid w:val="00193D19"/>
    <w:rsid w:val="00196B03"/>
    <w:rsid w:val="001A668B"/>
    <w:rsid w:val="001B1758"/>
    <w:rsid w:val="001B1B76"/>
    <w:rsid w:val="001C1BB1"/>
    <w:rsid w:val="001D1F17"/>
    <w:rsid w:val="001D4BDD"/>
    <w:rsid w:val="001F0D91"/>
    <w:rsid w:val="001F3AF5"/>
    <w:rsid w:val="001F4E20"/>
    <w:rsid w:val="001F6FF6"/>
    <w:rsid w:val="0020188D"/>
    <w:rsid w:val="00206004"/>
    <w:rsid w:val="00212CBF"/>
    <w:rsid w:val="002159BD"/>
    <w:rsid w:val="0021735E"/>
    <w:rsid w:val="00223BA6"/>
    <w:rsid w:val="002325A1"/>
    <w:rsid w:val="00233A1C"/>
    <w:rsid w:val="0023520A"/>
    <w:rsid w:val="002543C5"/>
    <w:rsid w:val="00256D06"/>
    <w:rsid w:val="00260E62"/>
    <w:rsid w:val="0026237E"/>
    <w:rsid w:val="00262D44"/>
    <w:rsid w:val="0026538F"/>
    <w:rsid w:val="002743BB"/>
    <w:rsid w:val="00277363"/>
    <w:rsid w:val="002876F9"/>
    <w:rsid w:val="0029676B"/>
    <w:rsid w:val="002A439A"/>
    <w:rsid w:val="002A54A2"/>
    <w:rsid w:val="002A6F38"/>
    <w:rsid w:val="002A760D"/>
    <w:rsid w:val="002B4A66"/>
    <w:rsid w:val="002B657E"/>
    <w:rsid w:val="002D1446"/>
    <w:rsid w:val="002E1F2D"/>
    <w:rsid w:val="002E2D80"/>
    <w:rsid w:val="002F4A3B"/>
    <w:rsid w:val="002F6D82"/>
    <w:rsid w:val="003014E8"/>
    <w:rsid w:val="00304EA0"/>
    <w:rsid w:val="00305BE6"/>
    <w:rsid w:val="00310397"/>
    <w:rsid w:val="0031213D"/>
    <w:rsid w:val="00312FC6"/>
    <w:rsid w:val="00315AB9"/>
    <w:rsid w:val="003169F2"/>
    <w:rsid w:val="003207F2"/>
    <w:rsid w:val="003317A7"/>
    <w:rsid w:val="0033551F"/>
    <w:rsid w:val="003372FB"/>
    <w:rsid w:val="003428D3"/>
    <w:rsid w:val="00343FC3"/>
    <w:rsid w:val="0034404D"/>
    <w:rsid w:val="00345DAF"/>
    <w:rsid w:val="00346635"/>
    <w:rsid w:val="003523A6"/>
    <w:rsid w:val="00354A7B"/>
    <w:rsid w:val="00355557"/>
    <w:rsid w:val="00366E5D"/>
    <w:rsid w:val="00370213"/>
    <w:rsid w:val="00374BF0"/>
    <w:rsid w:val="003770D1"/>
    <w:rsid w:val="003779CB"/>
    <w:rsid w:val="00380968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5578"/>
    <w:rsid w:val="003B62C2"/>
    <w:rsid w:val="003C1E98"/>
    <w:rsid w:val="003C3B1C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405E29"/>
    <w:rsid w:val="004123D0"/>
    <w:rsid w:val="004143E8"/>
    <w:rsid w:val="00420495"/>
    <w:rsid w:val="00432AE8"/>
    <w:rsid w:val="00432F79"/>
    <w:rsid w:val="00445FBB"/>
    <w:rsid w:val="00447702"/>
    <w:rsid w:val="00451342"/>
    <w:rsid w:val="00461D91"/>
    <w:rsid w:val="00466BC3"/>
    <w:rsid w:val="00467EA2"/>
    <w:rsid w:val="00475B5F"/>
    <w:rsid w:val="00476C84"/>
    <w:rsid w:val="00477B25"/>
    <w:rsid w:val="004863C7"/>
    <w:rsid w:val="0048700F"/>
    <w:rsid w:val="00495184"/>
    <w:rsid w:val="004A3960"/>
    <w:rsid w:val="004B23A2"/>
    <w:rsid w:val="004B592E"/>
    <w:rsid w:val="004C0707"/>
    <w:rsid w:val="004C58BC"/>
    <w:rsid w:val="004C78ED"/>
    <w:rsid w:val="004D1234"/>
    <w:rsid w:val="004D52A7"/>
    <w:rsid w:val="004D7A51"/>
    <w:rsid w:val="004D7E7F"/>
    <w:rsid w:val="004E37A6"/>
    <w:rsid w:val="004E5F0E"/>
    <w:rsid w:val="004F22A4"/>
    <w:rsid w:val="004F45DD"/>
    <w:rsid w:val="00505A6A"/>
    <w:rsid w:val="00506835"/>
    <w:rsid w:val="00513FA5"/>
    <w:rsid w:val="00535C2C"/>
    <w:rsid w:val="00536C6C"/>
    <w:rsid w:val="00537FF0"/>
    <w:rsid w:val="005454DD"/>
    <w:rsid w:val="00545ADC"/>
    <w:rsid w:val="00562636"/>
    <w:rsid w:val="00563AD6"/>
    <w:rsid w:val="005653B6"/>
    <w:rsid w:val="00565C68"/>
    <w:rsid w:val="00565D99"/>
    <w:rsid w:val="005660C9"/>
    <w:rsid w:val="00566B2D"/>
    <w:rsid w:val="005722BC"/>
    <w:rsid w:val="00572E7D"/>
    <w:rsid w:val="005743BE"/>
    <w:rsid w:val="00574655"/>
    <w:rsid w:val="00574D4D"/>
    <w:rsid w:val="005801C8"/>
    <w:rsid w:val="005825C7"/>
    <w:rsid w:val="005A459D"/>
    <w:rsid w:val="005A63A0"/>
    <w:rsid w:val="005B16BB"/>
    <w:rsid w:val="005B441D"/>
    <w:rsid w:val="005B55E5"/>
    <w:rsid w:val="005B6A3E"/>
    <w:rsid w:val="005C020D"/>
    <w:rsid w:val="005C3568"/>
    <w:rsid w:val="005C42ED"/>
    <w:rsid w:val="005C68A3"/>
    <w:rsid w:val="005D05B0"/>
    <w:rsid w:val="005D2548"/>
    <w:rsid w:val="005D42BB"/>
    <w:rsid w:val="005D47C5"/>
    <w:rsid w:val="005D48CC"/>
    <w:rsid w:val="005D48F7"/>
    <w:rsid w:val="005D6655"/>
    <w:rsid w:val="005D6FFE"/>
    <w:rsid w:val="005E46A5"/>
    <w:rsid w:val="005E6C36"/>
    <w:rsid w:val="005F2E1A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04AC"/>
    <w:rsid w:val="00643FFC"/>
    <w:rsid w:val="0064516F"/>
    <w:rsid w:val="006515E1"/>
    <w:rsid w:val="0065630F"/>
    <w:rsid w:val="006568FB"/>
    <w:rsid w:val="006574FB"/>
    <w:rsid w:val="00657D47"/>
    <w:rsid w:val="0067046F"/>
    <w:rsid w:val="00671582"/>
    <w:rsid w:val="00676248"/>
    <w:rsid w:val="0067729E"/>
    <w:rsid w:val="00682E9C"/>
    <w:rsid w:val="00690E19"/>
    <w:rsid w:val="006951EB"/>
    <w:rsid w:val="006B40A9"/>
    <w:rsid w:val="006B7832"/>
    <w:rsid w:val="006C09C8"/>
    <w:rsid w:val="006C1D3D"/>
    <w:rsid w:val="006D62DF"/>
    <w:rsid w:val="006E26E1"/>
    <w:rsid w:val="006E546B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7FAF"/>
    <w:rsid w:val="007502EB"/>
    <w:rsid w:val="00754F5A"/>
    <w:rsid w:val="00760496"/>
    <w:rsid w:val="007619DA"/>
    <w:rsid w:val="00766061"/>
    <w:rsid w:val="00771042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B4CC9"/>
    <w:rsid w:val="007C0BFD"/>
    <w:rsid w:val="007D121D"/>
    <w:rsid w:val="007D176B"/>
    <w:rsid w:val="007D2EAA"/>
    <w:rsid w:val="007D71D3"/>
    <w:rsid w:val="007E0CF8"/>
    <w:rsid w:val="007E0D41"/>
    <w:rsid w:val="007E2892"/>
    <w:rsid w:val="007F0267"/>
    <w:rsid w:val="007F2F53"/>
    <w:rsid w:val="007F358F"/>
    <w:rsid w:val="00802803"/>
    <w:rsid w:val="00810CED"/>
    <w:rsid w:val="00814620"/>
    <w:rsid w:val="00817C99"/>
    <w:rsid w:val="00820317"/>
    <w:rsid w:val="008241C4"/>
    <w:rsid w:val="00824442"/>
    <w:rsid w:val="00830BE0"/>
    <w:rsid w:val="008322C6"/>
    <w:rsid w:val="00844D41"/>
    <w:rsid w:val="00850277"/>
    <w:rsid w:val="008515C2"/>
    <w:rsid w:val="00851C64"/>
    <w:rsid w:val="00854408"/>
    <w:rsid w:val="00860C2E"/>
    <w:rsid w:val="00865168"/>
    <w:rsid w:val="00866187"/>
    <w:rsid w:val="00870DB8"/>
    <w:rsid w:val="008729AB"/>
    <w:rsid w:val="00874F7D"/>
    <w:rsid w:val="008765E7"/>
    <w:rsid w:val="00877D7A"/>
    <w:rsid w:val="008A52A4"/>
    <w:rsid w:val="008A6346"/>
    <w:rsid w:val="008A7DCE"/>
    <w:rsid w:val="008B1B22"/>
    <w:rsid w:val="008C2122"/>
    <w:rsid w:val="008C3801"/>
    <w:rsid w:val="008C4FE2"/>
    <w:rsid w:val="008C5FBA"/>
    <w:rsid w:val="008C6753"/>
    <w:rsid w:val="008D0C31"/>
    <w:rsid w:val="008D367C"/>
    <w:rsid w:val="008D3749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19FB"/>
    <w:rsid w:val="0091203A"/>
    <w:rsid w:val="00913584"/>
    <w:rsid w:val="0091374E"/>
    <w:rsid w:val="00925519"/>
    <w:rsid w:val="00925844"/>
    <w:rsid w:val="009326B2"/>
    <w:rsid w:val="009356D6"/>
    <w:rsid w:val="00940314"/>
    <w:rsid w:val="00954782"/>
    <w:rsid w:val="009551E7"/>
    <w:rsid w:val="00955427"/>
    <w:rsid w:val="009614EC"/>
    <w:rsid w:val="00971132"/>
    <w:rsid w:val="00971C0D"/>
    <w:rsid w:val="00972CAE"/>
    <w:rsid w:val="0097327D"/>
    <w:rsid w:val="009734AF"/>
    <w:rsid w:val="00974F5C"/>
    <w:rsid w:val="009755B4"/>
    <w:rsid w:val="00983E31"/>
    <w:rsid w:val="00985A6B"/>
    <w:rsid w:val="00986EF1"/>
    <w:rsid w:val="00991429"/>
    <w:rsid w:val="00996A57"/>
    <w:rsid w:val="009974D2"/>
    <w:rsid w:val="009A3236"/>
    <w:rsid w:val="009A7AF7"/>
    <w:rsid w:val="009B2847"/>
    <w:rsid w:val="009B4FCE"/>
    <w:rsid w:val="009B7A37"/>
    <w:rsid w:val="009C1AFE"/>
    <w:rsid w:val="009C5059"/>
    <w:rsid w:val="009C5801"/>
    <w:rsid w:val="009D3C48"/>
    <w:rsid w:val="009D70BE"/>
    <w:rsid w:val="009E194A"/>
    <w:rsid w:val="009E637D"/>
    <w:rsid w:val="009F079F"/>
    <w:rsid w:val="009F0DD6"/>
    <w:rsid w:val="00A05714"/>
    <w:rsid w:val="00A10EED"/>
    <w:rsid w:val="00A1289D"/>
    <w:rsid w:val="00A13FAB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04BF"/>
    <w:rsid w:val="00A67B7B"/>
    <w:rsid w:val="00A72B7D"/>
    <w:rsid w:val="00A92DB1"/>
    <w:rsid w:val="00A97056"/>
    <w:rsid w:val="00AA02FC"/>
    <w:rsid w:val="00AA76EB"/>
    <w:rsid w:val="00AB32F2"/>
    <w:rsid w:val="00AB4B63"/>
    <w:rsid w:val="00AC11DF"/>
    <w:rsid w:val="00AC18AD"/>
    <w:rsid w:val="00AC1F85"/>
    <w:rsid w:val="00AC351C"/>
    <w:rsid w:val="00AD178F"/>
    <w:rsid w:val="00AD3BEC"/>
    <w:rsid w:val="00AE7101"/>
    <w:rsid w:val="00AF3A68"/>
    <w:rsid w:val="00B025CA"/>
    <w:rsid w:val="00B07D3A"/>
    <w:rsid w:val="00B20A0C"/>
    <w:rsid w:val="00B2399F"/>
    <w:rsid w:val="00B27335"/>
    <w:rsid w:val="00B36214"/>
    <w:rsid w:val="00B36564"/>
    <w:rsid w:val="00B41210"/>
    <w:rsid w:val="00B50B3B"/>
    <w:rsid w:val="00B62623"/>
    <w:rsid w:val="00B706C7"/>
    <w:rsid w:val="00B72637"/>
    <w:rsid w:val="00B73DB0"/>
    <w:rsid w:val="00B81D80"/>
    <w:rsid w:val="00B82B6D"/>
    <w:rsid w:val="00B9163E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39DC"/>
    <w:rsid w:val="00BC55BA"/>
    <w:rsid w:val="00BD1F1D"/>
    <w:rsid w:val="00BD207F"/>
    <w:rsid w:val="00BE23E8"/>
    <w:rsid w:val="00BF0084"/>
    <w:rsid w:val="00BF529F"/>
    <w:rsid w:val="00BF6613"/>
    <w:rsid w:val="00C10AFF"/>
    <w:rsid w:val="00C110D6"/>
    <w:rsid w:val="00C12BC4"/>
    <w:rsid w:val="00C13940"/>
    <w:rsid w:val="00C13E32"/>
    <w:rsid w:val="00C14E20"/>
    <w:rsid w:val="00C23076"/>
    <w:rsid w:val="00C260CC"/>
    <w:rsid w:val="00C27394"/>
    <w:rsid w:val="00C317A2"/>
    <w:rsid w:val="00C3230D"/>
    <w:rsid w:val="00C348D7"/>
    <w:rsid w:val="00C34BAC"/>
    <w:rsid w:val="00C41215"/>
    <w:rsid w:val="00C523AA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4EA9"/>
    <w:rsid w:val="00C9305D"/>
    <w:rsid w:val="00C9655B"/>
    <w:rsid w:val="00C9682C"/>
    <w:rsid w:val="00CA357E"/>
    <w:rsid w:val="00CA6148"/>
    <w:rsid w:val="00CA7595"/>
    <w:rsid w:val="00CB1A19"/>
    <w:rsid w:val="00CB3A23"/>
    <w:rsid w:val="00CB5D5A"/>
    <w:rsid w:val="00CC0202"/>
    <w:rsid w:val="00CC1A71"/>
    <w:rsid w:val="00CC27B0"/>
    <w:rsid w:val="00CE7E20"/>
    <w:rsid w:val="00CF1F45"/>
    <w:rsid w:val="00CF4FF7"/>
    <w:rsid w:val="00D005E9"/>
    <w:rsid w:val="00D05B6F"/>
    <w:rsid w:val="00D064A9"/>
    <w:rsid w:val="00D21558"/>
    <w:rsid w:val="00D25165"/>
    <w:rsid w:val="00D27517"/>
    <w:rsid w:val="00D33BB5"/>
    <w:rsid w:val="00D351EC"/>
    <w:rsid w:val="00D43DE3"/>
    <w:rsid w:val="00D458BC"/>
    <w:rsid w:val="00D47E9B"/>
    <w:rsid w:val="00D56DE9"/>
    <w:rsid w:val="00D61DCA"/>
    <w:rsid w:val="00D723A7"/>
    <w:rsid w:val="00D77B47"/>
    <w:rsid w:val="00D82423"/>
    <w:rsid w:val="00D83617"/>
    <w:rsid w:val="00D86704"/>
    <w:rsid w:val="00DA209C"/>
    <w:rsid w:val="00DA32F1"/>
    <w:rsid w:val="00DB0077"/>
    <w:rsid w:val="00DB6B3E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E01245"/>
    <w:rsid w:val="00E0692A"/>
    <w:rsid w:val="00E20F0C"/>
    <w:rsid w:val="00E22A05"/>
    <w:rsid w:val="00E23639"/>
    <w:rsid w:val="00E23D86"/>
    <w:rsid w:val="00E30FC3"/>
    <w:rsid w:val="00E330BC"/>
    <w:rsid w:val="00E33B0C"/>
    <w:rsid w:val="00E36A59"/>
    <w:rsid w:val="00E37D2E"/>
    <w:rsid w:val="00E411C8"/>
    <w:rsid w:val="00E436E7"/>
    <w:rsid w:val="00E440B1"/>
    <w:rsid w:val="00E52F2A"/>
    <w:rsid w:val="00E64A38"/>
    <w:rsid w:val="00E66E7D"/>
    <w:rsid w:val="00E737FD"/>
    <w:rsid w:val="00E73A8E"/>
    <w:rsid w:val="00E805D4"/>
    <w:rsid w:val="00E963FE"/>
    <w:rsid w:val="00E9781D"/>
    <w:rsid w:val="00EB308B"/>
    <w:rsid w:val="00EC0C80"/>
    <w:rsid w:val="00EE7D25"/>
    <w:rsid w:val="00EF0095"/>
    <w:rsid w:val="00EF0BDE"/>
    <w:rsid w:val="00EF2382"/>
    <w:rsid w:val="00EF2FAF"/>
    <w:rsid w:val="00EF3A78"/>
    <w:rsid w:val="00EF5ADE"/>
    <w:rsid w:val="00F01372"/>
    <w:rsid w:val="00F059F0"/>
    <w:rsid w:val="00F07003"/>
    <w:rsid w:val="00F13E89"/>
    <w:rsid w:val="00F2155B"/>
    <w:rsid w:val="00F2214E"/>
    <w:rsid w:val="00F22225"/>
    <w:rsid w:val="00F36315"/>
    <w:rsid w:val="00F40F98"/>
    <w:rsid w:val="00F4279B"/>
    <w:rsid w:val="00F46401"/>
    <w:rsid w:val="00F6203F"/>
    <w:rsid w:val="00F623A0"/>
    <w:rsid w:val="00F65A6C"/>
    <w:rsid w:val="00F66835"/>
    <w:rsid w:val="00F70B24"/>
    <w:rsid w:val="00F729C2"/>
    <w:rsid w:val="00F738A4"/>
    <w:rsid w:val="00F73950"/>
    <w:rsid w:val="00F753A3"/>
    <w:rsid w:val="00F77468"/>
    <w:rsid w:val="00F94378"/>
    <w:rsid w:val="00F94459"/>
    <w:rsid w:val="00F94945"/>
    <w:rsid w:val="00F9719E"/>
    <w:rsid w:val="00FB6893"/>
    <w:rsid w:val="00FB7713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7729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7729E"/>
    <w:pPr>
      <w:keepNext/>
      <w:shd w:val="clear" w:color="auto" w:fill="FFFFFF"/>
      <w:tabs>
        <w:tab w:val="num" w:pos="0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67729E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7729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67729E"/>
    <w:rPr>
      <w:rFonts w:ascii="Tahoma" w:hAnsi="Tahoma"/>
      <w:sz w:val="19"/>
    </w:rPr>
  </w:style>
  <w:style w:type="character" w:customStyle="1" w:styleId="WW8Num7z0">
    <w:name w:val="WW8Num7z0"/>
    <w:rsid w:val="0067729E"/>
    <w:rPr>
      <w:rFonts w:ascii="Tahoma" w:hAnsi="Tahoma"/>
      <w:sz w:val="19"/>
    </w:rPr>
  </w:style>
  <w:style w:type="character" w:customStyle="1" w:styleId="Domylnaczcionkaakapitu1">
    <w:name w:val="Domyślna czcionka akapitu1"/>
    <w:rsid w:val="0067729E"/>
  </w:style>
  <w:style w:type="character" w:customStyle="1" w:styleId="Znakiprzypiswdolnych">
    <w:name w:val="Znaki przypisów dolnych"/>
    <w:rsid w:val="0067729E"/>
  </w:style>
  <w:style w:type="character" w:customStyle="1" w:styleId="Odwoanieprzypisudolnego1">
    <w:name w:val="Odwołanie przypisu dolnego1"/>
    <w:rsid w:val="0067729E"/>
    <w:rPr>
      <w:vertAlign w:val="superscript"/>
    </w:rPr>
  </w:style>
  <w:style w:type="character" w:styleId="Numerstrony">
    <w:name w:val="page number"/>
    <w:basedOn w:val="Domylnaczcionkaakapitu1"/>
    <w:rsid w:val="0067729E"/>
  </w:style>
  <w:style w:type="character" w:styleId="Odwoanieprzypisudolnego">
    <w:name w:val="footnote reference"/>
    <w:rsid w:val="0067729E"/>
    <w:rPr>
      <w:vertAlign w:val="superscript"/>
    </w:rPr>
  </w:style>
  <w:style w:type="character" w:styleId="Odwoanieprzypisukocowego">
    <w:name w:val="endnote reference"/>
    <w:semiHidden/>
    <w:rsid w:val="0067729E"/>
    <w:rPr>
      <w:vertAlign w:val="superscript"/>
    </w:rPr>
  </w:style>
  <w:style w:type="character" w:customStyle="1" w:styleId="Znakiprzypiswkocowych">
    <w:name w:val="Znaki przypisów końcowych"/>
    <w:rsid w:val="0067729E"/>
  </w:style>
  <w:style w:type="paragraph" w:customStyle="1" w:styleId="Nagwek10">
    <w:name w:val="Nagłówek1"/>
    <w:basedOn w:val="Normalny"/>
    <w:next w:val="Tekstpodstawowy"/>
    <w:rsid w:val="006772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7729E"/>
    <w:pPr>
      <w:jc w:val="both"/>
    </w:pPr>
    <w:rPr>
      <w:sz w:val="28"/>
    </w:rPr>
  </w:style>
  <w:style w:type="paragraph" w:styleId="Lista">
    <w:name w:val="List"/>
    <w:basedOn w:val="Tekstpodstawowy"/>
    <w:rsid w:val="0067729E"/>
    <w:rPr>
      <w:rFonts w:cs="Tahoma"/>
    </w:rPr>
  </w:style>
  <w:style w:type="paragraph" w:customStyle="1" w:styleId="Podpis1">
    <w:name w:val="Podpis1"/>
    <w:basedOn w:val="Normalny"/>
    <w:rsid w:val="0067729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7729E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67729E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67729E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67729E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rsid w:val="0067729E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67729E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67729E"/>
    <w:pPr>
      <w:tabs>
        <w:tab w:val="num" w:pos="0"/>
      </w:tabs>
    </w:pPr>
  </w:style>
  <w:style w:type="paragraph" w:customStyle="1" w:styleId="1bodytext0">
    <w:name w:val="1body_text"/>
    <w:rsid w:val="0067729E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67729E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67729E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67729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67729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67729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67729E"/>
    <w:pPr>
      <w:widowControl w:val="0"/>
      <w:shd w:val="clear" w:color="auto" w:fill="auto"/>
      <w:tabs>
        <w:tab w:val="clear" w:pos="0"/>
      </w:tabs>
      <w:spacing w:line="240" w:lineRule="auto"/>
      <w:ind w:left="0"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67729E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31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Tytu10">
    <w:name w:val="Tytuł1"/>
    <w:basedOn w:val="Normalny"/>
    <w:rsid w:val="006C1D3D"/>
    <w:pPr>
      <w:jc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E461A-7244-4C46-B9B3-ABBFFC7A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Pracownik</cp:lastModifiedBy>
  <cp:revision>8</cp:revision>
  <cp:lastPrinted>2019-11-25T07:54:00Z</cp:lastPrinted>
  <dcterms:created xsi:type="dcterms:W3CDTF">2019-11-21T09:06:00Z</dcterms:created>
  <dcterms:modified xsi:type="dcterms:W3CDTF">2019-11-25T08:02:00Z</dcterms:modified>
</cp:coreProperties>
</file>